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450D5" w14:textId="77777777" w:rsidR="00A9204E" w:rsidRPr="00176796" w:rsidRDefault="00176796" w:rsidP="00176796">
      <w:pPr>
        <w:jc w:val="center"/>
        <w:rPr>
          <w:b/>
          <w:sz w:val="32"/>
          <w:szCs w:val="32"/>
        </w:rPr>
      </w:pPr>
      <w:proofErr w:type="spellStart"/>
      <w:r w:rsidRPr="00176796">
        <w:rPr>
          <w:b/>
          <w:sz w:val="32"/>
          <w:szCs w:val="32"/>
        </w:rPr>
        <w:t>Badgerloop</w:t>
      </w:r>
      <w:proofErr w:type="spellEnd"/>
      <w:r w:rsidRPr="00176796">
        <w:rPr>
          <w:b/>
          <w:sz w:val="32"/>
          <w:szCs w:val="32"/>
        </w:rPr>
        <w:t xml:space="preserve"> Schematic and PCB Design Review Checklist</w:t>
      </w:r>
    </w:p>
    <w:p w14:paraId="70EDE480" w14:textId="7E2A1C7E" w:rsidR="00176796" w:rsidRDefault="00176796" w:rsidP="00176796">
      <w:pPr>
        <w:jc w:val="center"/>
        <w:rPr>
          <w:b/>
        </w:rPr>
      </w:pPr>
    </w:p>
    <w:p w14:paraId="3093FEB1" w14:textId="5D91D954" w:rsidR="00176796" w:rsidRDefault="00176796" w:rsidP="00176796">
      <w:pPr>
        <w:jc w:val="center"/>
        <w:rPr>
          <w:b/>
        </w:rPr>
      </w:pPr>
      <w:r>
        <w:rPr>
          <w:b/>
        </w:rPr>
        <w:t>Project:</w:t>
      </w:r>
    </w:p>
    <w:p w14:paraId="3F4B4F78" w14:textId="47349445" w:rsidR="00176796" w:rsidRDefault="00176796" w:rsidP="00176796">
      <w:pPr>
        <w:jc w:val="center"/>
        <w:rPr>
          <w:b/>
        </w:rPr>
      </w:pPr>
    </w:p>
    <w:p w14:paraId="47290790" w14:textId="0C13F9C1" w:rsidR="00176796" w:rsidRDefault="00176796" w:rsidP="00176796">
      <w:pPr>
        <w:jc w:val="center"/>
        <w:rPr>
          <w:b/>
        </w:rPr>
      </w:pPr>
    </w:p>
    <w:p w14:paraId="75611DCD" w14:textId="27CCC341" w:rsidR="00176796" w:rsidRDefault="00176796" w:rsidP="00176796">
      <w:pPr>
        <w:jc w:val="center"/>
        <w:rPr>
          <w:b/>
        </w:rPr>
      </w:pPr>
      <w:r>
        <w:rPr>
          <w:b/>
        </w:rPr>
        <w:t>RE:</w:t>
      </w:r>
    </w:p>
    <w:p w14:paraId="756B5E7D" w14:textId="3314E55C" w:rsidR="00176796" w:rsidRDefault="00176796" w:rsidP="00176796">
      <w:pPr>
        <w:jc w:val="center"/>
        <w:rPr>
          <w:b/>
        </w:rPr>
      </w:pPr>
    </w:p>
    <w:p w14:paraId="43AFCF51" w14:textId="118297CA" w:rsidR="00176796" w:rsidRDefault="00176796" w:rsidP="00176796">
      <w:pPr>
        <w:jc w:val="center"/>
        <w:rPr>
          <w:b/>
        </w:rPr>
      </w:pPr>
      <w:r>
        <w:rPr>
          <w:b/>
        </w:rPr>
        <w:t>Peer Reviewer 1:</w:t>
      </w:r>
    </w:p>
    <w:p w14:paraId="6D7406E9" w14:textId="3C04B5DA" w:rsidR="00176796" w:rsidRDefault="00176796" w:rsidP="00176796">
      <w:pPr>
        <w:jc w:val="center"/>
        <w:rPr>
          <w:b/>
        </w:rPr>
      </w:pPr>
      <w:r>
        <w:rPr>
          <w:b/>
        </w:rPr>
        <w:t>Peer Reviewer 2:</w:t>
      </w:r>
    </w:p>
    <w:p w14:paraId="0F9F02D7" w14:textId="623CA415" w:rsidR="00176796" w:rsidRDefault="00176796" w:rsidP="00176796">
      <w:pPr>
        <w:jc w:val="center"/>
        <w:rPr>
          <w:b/>
        </w:rPr>
      </w:pPr>
      <w:r>
        <w:rPr>
          <w:b/>
        </w:rPr>
        <w:t>Instructor Reviewer (Optional):</w:t>
      </w:r>
    </w:p>
    <w:p w14:paraId="1BC145BD" w14:textId="4B6F9963" w:rsidR="00176796" w:rsidRDefault="00176796" w:rsidP="00176796">
      <w:pPr>
        <w:jc w:val="center"/>
        <w:rPr>
          <w:b/>
        </w:rPr>
      </w:pPr>
      <w:r>
        <w:rPr>
          <w:b/>
        </w:rPr>
        <w:t>Industry Reviewer (Optional):</w:t>
      </w:r>
    </w:p>
    <w:p w14:paraId="135C4A0D" w14:textId="56919B74" w:rsidR="00176796" w:rsidRDefault="00176796" w:rsidP="00176796">
      <w:pPr>
        <w:jc w:val="center"/>
        <w:rPr>
          <w:b/>
        </w:rPr>
      </w:pPr>
    </w:p>
    <w:p w14:paraId="2B059CF7" w14:textId="6120D116" w:rsidR="00176796" w:rsidRDefault="00176796" w:rsidP="00176796">
      <w:pPr>
        <w:jc w:val="center"/>
        <w:rPr>
          <w:b/>
        </w:rPr>
      </w:pPr>
      <w:r>
        <w:rPr>
          <w:b/>
        </w:rPr>
        <w:t>Link to Project:</w:t>
      </w:r>
    </w:p>
    <w:p w14:paraId="4302354C" w14:textId="0784718D" w:rsidR="00176796" w:rsidRDefault="00176796" w:rsidP="00176796">
      <w:pPr>
        <w:jc w:val="center"/>
        <w:rPr>
          <w:b/>
        </w:rPr>
      </w:pPr>
      <w:r>
        <w:rPr>
          <w:b/>
        </w:rPr>
        <w:t>Link to Schematic PDF:</w:t>
      </w:r>
    </w:p>
    <w:p w14:paraId="7F04E212" w14:textId="0A9E1CE2" w:rsidR="00176796" w:rsidRDefault="00176796" w:rsidP="00176796">
      <w:pPr>
        <w:jc w:val="center"/>
        <w:rPr>
          <w:b/>
        </w:rPr>
      </w:pPr>
      <w:r>
        <w:rPr>
          <w:b/>
        </w:rPr>
        <w:t>Link to PCB Output:</w:t>
      </w:r>
    </w:p>
    <w:p w14:paraId="3AFDAA5A" w14:textId="658F9988" w:rsidR="00176796" w:rsidRDefault="00176796">
      <w:pPr>
        <w:rPr>
          <w:b/>
        </w:rPr>
      </w:pPr>
      <w:r>
        <w:rPr>
          <w:b/>
        </w:rPr>
        <w:br w:type="page"/>
      </w:r>
    </w:p>
    <w:p w14:paraId="4E8F1BA7" w14:textId="65F8AB78" w:rsidR="00744B4C" w:rsidRDefault="00744B4C" w:rsidP="00744B4C">
      <w:pPr>
        <w:jc w:val="center"/>
        <w:rPr>
          <w:b/>
        </w:rPr>
      </w:pPr>
      <w:r>
        <w:rPr>
          <w:b/>
        </w:rPr>
        <w:lastRenderedPageBreak/>
        <w:t>Schematic Symbols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4590"/>
        <w:gridCol w:w="3865"/>
      </w:tblGrid>
      <w:tr w:rsidR="00744B4C" w14:paraId="53EEC697" w14:textId="77777777" w:rsidTr="00075BE1">
        <w:tc>
          <w:tcPr>
            <w:tcW w:w="895" w:type="dxa"/>
          </w:tcPr>
          <w:p w14:paraId="67B7D043" w14:textId="77777777" w:rsidR="00744B4C" w:rsidRDefault="00744B4C" w:rsidP="00075BE1">
            <w:pPr>
              <w:jc w:val="center"/>
            </w:pPr>
          </w:p>
        </w:tc>
        <w:tc>
          <w:tcPr>
            <w:tcW w:w="4590" w:type="dxa"/>
          </w:tcPr>
          <w:p w14:paraId="11BD7F6C" w14:textId="77777777" w:rsidR="00744B4C" w:rsidRDefault="00744B4C" w:rsidP="00075BE1">
            <w:r>
              <w:t>Review</w:t>
            </w:r>
          </w:p>
        </w:tc>
        <w:tc>
          <w:tcPr>
            <w:tcW w:w="3865" w:type="dxa"/>
          </w:tcPr>
          <w:p w14:paraId="2DCE06FC" w14:textId="77777777" w:rsidR="00744B4C" w:rsidRDefault="00744B4C" w:rsidP="00075BE1">
            <w:r>
              <w:t>Comments</w:t>
            </w:r>
          </w:p>
        </w:tc>
      </w:tr>
      <w:tr w:rsidR="00744B4C" w14:paraId="77C757E7" w14:textId="77777777" w:rsidTr="00075BE1">
        <w:tc>
          <w:tcPr>
            <w:tcW w:w="895" w:type="dxa"/>
          </w:tcPr>
          <w:p w14:paraId="0A456EEB" w14:textId="77777777" w:rsidR="00744B4C" w:rsidRDefault="00744B4C" w:rsidP="00075BE1">
            <w:pPr>
              <w:jc w:val="center"/>
            </w:pPr>
            <w:sdt>
              <w:sdtPr>
                <w:id w:val="-914160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1299902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55F613DF" w14:textId="77777777" w:rsidR="00744B4C" w:rsidRDefault="00744B4C" w:rsidP="00075BE1">
            <w:r>
              <w:t xml:space="preserve">Does each component contain at the </w:t>
            </w:r>
            <w:proofErr w:type="gramStart"/>
            <w:r>
              <w:t>minimum:</w:t>
            </w:r>
            <w:proofErr w:type="gramEnd"/>
            <w:r>
              <w:t xml:space="preserve"> </w:t>
            </w:r>
          </w:p>
          <w:p w14:paraId="2B8732B7" w14:textId="77777777" w:rsidR="00744B4C" w:rsidRDefault="00744B4C" w:rsidP="00744B4C">
            <w:pPr>
              <w:pStyle w:val="ListParagraph"/>
              <w:numPr>
                <w:ilvl w:val="0"/>
                <w:numId w:val="24"/>
              </w:numPr>
            </w:pPr>
            <w:r>
              <w:t>Manufacturer</w:t>
            </w:r>
          </w:p>
          <w:p w14:paraId="6EB93BE6" w14:textId="77777777" w:rsidR="00744B4C" w:rsidRDefault="00744B4C" w:rsidP="00744B4C">
            <w:pPr>
              <w:pStyle w:val="ListParagraph"/>
              <w:numPr>
                <w:ilvl w:val="0"/>
                <w:numId w:val="24"/>
              </w:numPr>
            </w:pPr>
            <w:r>
              <w:t>Manufacturer P/N</w:t>
            </w:r>
          </w:p>
          <w:p w14:paraId="734B36B5" w14:textId="77777777" w:rsidR="00744B4C" w:rsidRDefault="00744B4C" w:rsidP="00744B4C">
            <w:pPr>
              <w:pStyle w:val="ListParagraph"/>
              <w:numPr>
                <w:ilvl w:val="0"/>
                <w:numId w:val="24"/>
              </w:numPr>
            </w:pPr>
            <w:proofErr w:type="spellStart"/>
            <w:r>
              <w:t>Digkey</w:t>
            </w:r>
            <w:proofErr w:type="spellEnd"/>
            <w:r>
              <w:t xml:space="preserve"> Link:</w:t>
            </w:r>
          </w:p>
          <w:p w14:paraId="0192544A" w14:textId="77777777" w:rsidR="00744B4C" w:rsidRDefault="00744B4C" w:rsidP="00744B4C">
            <w:pPr>
              <w:pStyle w:val="ListParagraph"/>
              <w:numPr>
                <w:ilvl w:val="0"/>
                <w:numId w:val="24"/>
              </w:numPr>
            </w:pPr>
            <w:r>
              <w:t>Description</w:t>
            </w:r>
          </w:p>
          <w:p w14:paraId="07061DC8" w14:textId="77777777" w:rsidR="00744B4C" w:rsidRDefault="00744B4C" w:rsidP="007A5AF0">
            <w:pPr>
              <w:pStyle w:val="ListParagraph"/>
              <w:numPr>
                <w:ilvl w:val="0"/>
                <w:numId w:val="24"/>
              </w:numPr>
            </w:pPr>
            <w:r>
              <w:t>Default Designator</w:t>
            </w:r>
          </w:p>
          <w:p w14:paraId="24BCDB9B" w14:textId="6E039A72" w:rsidR="007A5AF0" w:rsidRDefault="007A5AF0" w:rsidP="007A5AF0">
            <w:pPr>
              <w:pStyle w:val="ListParagraph"/>
              <w:numPr>
                <w:ilvl w:val="0"/>
                <w:numId w:val="24"/>
              </w:numPr>
            </w:pPr>
            <w:r>
              <w:t>Datasheet Link</w:t>
            </w:r>
          </w:p>
        </w:tc>
        <w:tc>
          <w:tcPr>
            <w:tcW w:w="3865" w:type="dxa"/>
          </w:tcPr>
          <w:p w14:paraId="7C417F8E" w14:textId="77777777" w:rsidR="00744B4C" w:rsidRDefault="00744B4C" w:rsidP="00075BE1"/>
        </w:tc>
      </w:tr>
      <w:tr w:rsidR="00744B4C" w14:paraId="3F987CB8" w14:textId="77777777" w:rsidTr="00075BE1">
        <w:tc>
          <w:tcPr>
            <w:tcW w:w="895" w:type="dxa"/>
          </w:tcPr>
          <w:p w14:paraId="358439B8" w14:textId="77777777" w:rsidR="00744B4C" w:rsidRDefault="00744B4C" w:rsidP="00075BE1">
            <w:pPr>
              <w:jc w:val="center"/>
            </w:pPr>
            <w:sdt>
              <w:sdtPr>
                <w:id w:val="338743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1935352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2CA72AFA" w14:textId="478F4645" w:rsidR="00744B4C" w:rsidRDefault="007A5AF0" w:rsidP="00075BE1">
            <w:r>
              <w:t>Verify pin map is correct</w:t>
            </w:r>
          </w:p>
        </w:tc>
        <w:tc>
          <w:tcPr>
            <w:tcW w:w="3865" w:type="dxa"/>
          </w:tcPr>
          <w:p w14:paraId="24287836" w14:textId="77777777" w:rsidR="00744B4C" w:rsidRDefault="00744B4C" w:rsidP="00075BE1"/>
        </w:tc>
      </w:tr>
      <w:tr w:rsidR="00744B4C" w14:paraId="657B95A3" w14:textId="77777777" w:rsidTr="00075BE1">
        <w:tc>
          <w:tcPr>
            <w:tcW w:w="895" w:type="dxa"/>
          </w:tcPr>
          <w:p w14:paraId="57F57529" w14:textId="77777777" w:rsidR="00744B4C" w:rsidRDefault="00744B4C" w:rsidP="00075BE1">
            <w:pPr>
              <w:jc w:val="center"/>
            </w:pPr>
            <w:sdt>
              <w:sdtPr>
                <w:id w:val="359172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1776632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7E9C8952" w14:textId="70A2C8EB" w:rsidR="00744B4C" w:rsidRDefault="007A5AF0" w:rsidP="00075BE1">
            <w:r>
              <w:t xml:space="preserve">Does the symbol represent the actual circuit? For example, a </w:t>
            </w:r>
            <w:proofErr w:type="spellStart"/>
            <w:r>
              <w:t>wheatstone</w:t>
            </w:r>
            <w:proofErr w:type="spellEnd"/>
            <w:r>
              <w:t xml:space="preserve"> bridge package could be represented as discrete resistors in a rectangle for ease of understanding the circuit. Op-Amps too!</w:t>
            </w:r>
          </w:p>
        </w:tc>
        <w:tc>
          <w:tcPr>
            <w:tcW w:w="3865" w:type="dxa"/>
          </w:tcPr>
          <w:p w14:paraId="564D106A" w14:textId="77777777" w:rsidR="00744B4C" w:rsidRDefault="00744B4C" w:rsidP="00075BE1"/>
        </w:tc>
      </w:tr>
      <w:tr w:rsidR="00744B4C" w14:paraId="7532041C" w14:textId="77777777" w:rsidTr="00075BE1">
        <w:tc>
          <w:tcPr>
            <w:tcW w:w="895" w:type="dxa"/>
          </w:tcPr>
          <w:p w14:paraId="512873F7" w14:textId="77777777" w:rsidR="00744B4C" w:rsidRDefault="00744B4C" w:rsidP="00075BE1">
            <w:pPr>
              <w:jc w:val="center"/>
            </w:pPr>
            <w:sdt>
              <w:sdtPr>
                <w:id w:val="-864670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551276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17F5BE33" w14:textId="268629B5" w:rsidR="007A5AF0" w:rsidRDefault="007A5AF0" w:rsidP="00075BE1">
            <w:r>
              <w:t xml:space="preserve">Does the symbol align to the grid? Do pins align to gird? </w:t>
            </w:r>
          </w:p>
        </w:tc>
        <w:tc>
          <w:tcPr>
            <w:tcW w:w="3865" w:type="dxa"/>
          </w:tcPr>
          <w:p w14:paraId="498E5A7B" w14:textId="77777777" w:rsidR="00744B4C" w:rsidRDefault="00744B4C" w:rsidP="00075BE1"/>
        </w:tc>
      </w:tr>
      <w:tr w:rsidR="00744B4C" w14:paraId="3AA64342" w14:textId="77777777" w:rsidTr="00075BE1">
        <w:tc>
          <w:tcPr>
            <w:tcW w:w="895" w:type="dxa"/>
          </w:tcPr>
          <w:p w14:paraId="1AD4A7CD" w14:textId="77777777" w:rsidR="00744B4C" w:rsidRDefault="00744B4C" w:rsidP="00075BE1">
            <w:pPr>
              <w:jc w:val="center"/>
            </w:pPr>
            <w:sdt>
              <w:sdtPr>
                <w:id w:val="1326396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161082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6B36203D" w14:textId="664D8750" w:rsidR="00744B4C" w:rsidRDefault="007A5AF0" w:rsidP="00075BE1">
            <w:r>
              <w:t>Are symbols located in their appropriate library or does the project use the “Temp” library</w:t>
            </w:r>
            <w:r w:rsidR="00744B4C">
              <w:t xml:space="preserve"> </w:t>
            </w:r>
          </w:p>
        </w:tc>
        <w:tc>
          <w:tcPr>
            <w:tcW w:w="3865" w:type="dxa"/>
          </w:tcPr>
          <w:p w14:paraId="167FA9EA" w14:textId="77777777" w:rsidR="00744B4C" w:rsidRDefault="00744B4C" w:rsidP="00075BE1"/>
        </w:tc>
      </w:tr>
    </w:tbl>
    <w:p w14:paraId="57AEB77C" w14:textId="39EFB184" w:rsidR="007A5AF0" w:rsidRDefault="007A5AF0" w:rsidP="00744B4C">
      <w:pPr>
        <w:jc w:val="center"/>
        <w:rPr>
          <w:b/>
        </w:rPr>
      </w:pPr>
    </w:p>
    <w:p w14:paraId="365A1BF7" w14:textId="4E80224A" w:rsidR="00744B4C" w:rsidRDefault="007A5AF0" w:rsidP="007A5AF0">
      <w:pPr>
        <w:rPr>
          <w:b/>
        </w:rPr>
      </w:pPr>
      <w:r>
        <w:rPr>
          <w:b/>
        </w:rPr>
        <w:br w:type="page"/>
      </w:r>
    </w:p>
    <w:p w14:paraId="14BDD9C0" w14:textId="77777777" w:rsidR="00744B4C" w:rsidRDefault="00744B4C" w:rsidP="00744B4C">
      <w:pPr>
        <w:jc w:val="center"/>
        <w:rPr>
          <w:b/>
        </w:rPr>
      </w:pPr>
    </w:p>
    <w:p w14:paraId="50C8314D" w14:textId="6324C59C" w:rsidR="00176796" w:rsidRDefault="00176796" w:rsidP="00744B4C">
      <w:pPr>
        <w:jc w:val="center"/>
        <w:rPr>
          <w:b/>
        </w:rPr>
      </w:pPr>
      <w:r>
        <w:rPr>
          <w:b/>
        </w:rPr>
        <w:t>Schematic</w:t>
      </w:r>
    </w:p>
    <w:p w14:paraId="0F43679C" w14:textId="77777777" w:rsidR="00744B4C" w:rsidRDefault="00744B4C" w:rsidP="00744B4C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4590"/>
        <w:gridCol w:w="3865"/>
      </w:tblGrid>
      <w:tr w:rsidR="00176796" w14:paraId="4BFBAA37" w14:textId="77777777" w:rsidTr="00176796">
        <w:tc>
          <w:tcPr>
            <w:tcW w:w="895" w:type="dxa"/>
          </w:tcPr>
          <w:p w14:paraId="6294BE31" w14:textId="4D2F215E" w:rsidR="00176796" w:rsidRDefault="00176796" w:rsidP="00176796">
            <w:pPr>
              <w:jc w:val="center"/>
            </w:pPr>
          </w:p>
        </w:tc>
        <w:tc>
          <w:tcPr>
            <w:tcW w:w="4590" w:type="dxa"/>
          </w:tcPr>
          <w:p w14:paraId="7F515622" w14:textId="16E75DD8" w:rsidR="00176796" w:rsidRDefault="00176796" w:rsidP="00176796">
            <w:r>
              <w:t>Review</w:t>
            </w:r>
          </w:p>
        </w:tc>
        <w:tc>
          <w:tcPr>
            <w:tcW w:w="3865" w:type="dxa"/>
          </w:tcPr>
          <w:p w14:paraId="6E624B9D" w14:textId="3A8954C3" w:rsidR="00176796" w:rsidRDefault="00176796" w:rsidP="00176796">
            <w:r>
              <w:t>Comments</w:t>
            </w:r>
          </w:p>
        </w:tc>
      </w:tr>
      <w:tr w:rsidR="00176796" w14:paraId="68155DB2" w14:textId="77777777" w:rsidTr="00176796">
        <w:tc>
          <w:tcPr>
            <w:tcW w:w="895" w:type="dxa"/>
          </w:tcPr>
          <w:p w14:paraId="10BDD447" w14:textId="1D779CA6" w:rsidR="00176796" w:rsidRDefault="00176796" w:rsidP="00176796">
            <w:pPr>
              <w:jc w:val="center"/>
            </w:pPr>
            <w:sdt>
              <w:sdtPr>
                <w:id w:val="1951266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168763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5D856888" w14:textId="35BE1E55" w:rsidR="00176796" w:rsidRDefault="00176796" w:rsidP="00176796">
            <w:r>
              <w:t>Inputs on left side, outputs on right side (where possible)</w:t>
            </w:r>
          </w:p>
        </w:tc>
        <w:tc>
          <w:tcPr>
            <w:tcW w:w="3865" w:type="dxa"/>
          </w:tcPr>
          <w:p w14:paraId="620800D9" w14:textId="77777777" w:rsidR="00176796" w:rsidRDefault="00176796" w:rsidP="00176796"/>
        </w:tc>
      </w:tr>
      <w:tr w:rsidR="00176796" w14:paraId="2832DD53" w14:textId="77777777" w:rsidTr="00176796">
        <w:tc>
          <w:tcPr>
            <w:tcW w:w="895" w:type="dxa"/>
          </w:tcPr>
          <w:p w14:paraId="16B85FD7" w14:textId="190C442D" w:rsidR="00176796" w:rsidRDefault="00176796" w:rsidP="00176796">
            <w:pPr>
              <w:jc w:val="center"/>
            </w:pPr>
            <w:sdt>
              <w:sdtPr>
                <w:id w:val="-279193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1304696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3A417D58" w14:textId="7CF4C08C" w:rsidR="00176796" w:rsidRDefault="00176796" w:rsidP="00176796">
            <w:r>
              <w:t>Schematic information distributed across sheets (i.e. is it easy to read? Is everything jammed onto one sheet?)</w:t>
            </w:r>
          </w:p>
        </w:tc>
        <w:tc>
          <w:tcPr>
            <w:tcW w:w="3865" w:type="dxa"/>
          </w:tcPr>
          <w:p w14:paraId="7D726252" w14:textId="77777777" w:rsidR="00176796" w:rsidRDefault="00176796" w:rsidP="00176796"/>
        </w:tc>
      </w:tr>
      <w:tr w:rsidR="00176796" w14:paraId="730963A1" w14:textId="77777777" w:rsidTr="00176796">
        <w:tc>
          <w:tcPr>
            <w:tcW w:w="895" w:type="dxa"/>
          </w:tcPr>
          <w:p w14:paraId="4261849B" w14:textId="55FC13F2" w:rsidR="00176796" w:rsidRDefault="00176796" w:rsidP="00176796">
            <w:pPr>
              <w:jc w:val="center"/>
            </w:pPr>
            <w:sdt>
              <w:sdtPr>
                <w:id w:val="-312030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222335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322904C7" w14:textId="52AC2CDE" w:rsidR="00176796" w:rsidRDefault="00176796" w:rsidP="00176796">
            <w:r>
              <w:t xml:space="preserve">Title blocked filled in? </w:t>
            </w:r>
          </w:p>
        </w:tc>
        <w:tc>
          <w:tcPr>
            <w:tcW w:w="3865" w:type="dxa"/>
          </w:tcPr>
          <w:p w14:paraId="6AA9114B" w14:textId="77777777" w:rsidR="00176796" w:rsidRDefault="00176796" w:rsidP="00176796"/>
        </w:tc>
      </w:tr>
      <w:tr w:rsidR="00176796" w14:paraId="37D256E6" w14:textId="77777777" w:rsidTr="00176796">
        <w:tc>
          <w:tcPr>
            <w:tcW w:w="895" w:type="dxa"/>
          </w:tcPr>
          <w:p w14:paraId="4A3FFB38" w14:textId="0FB026C4" w:rsidR="00176796" w:rsidRDefault="00176796" w:rsidP="00176796">
            <w:pPr>
              <w:jc w:val="center"/>
            </w:pPr>
            <w:sdt>
              <w:sdtPr>
                <w:id w:val="-958956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2060769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13956432" w14:textId="124D59EC" w:rsidR="00176796" w:rsidRDefault="00176796" w:rsidP="00176796">
            <w:r>
              <w:t>Are all components on grids? Are all components even spaced, aligned horizontally, vertically, where possible?</w:t>
            </w:r>
          </w:p>
        </w:tc>
        <w:tc>
          <w:tcPr>
            <w:tcW w:w="3865" w:type="dxa"/>
          </w:tcPr>
          <w:p w14:paraId="65318543" w14:textId="77777777" w:rsidR="00176796" w:rsidRDefault="00176796" w:rsidP="00176796"/>
        </w:tc>
      </w:tr>
      <w:tr w:rsidR="00176796" w14:paraId="79D1CF4C" w14:textId="77777777" w:rsidTr="00176796">
        <w:tc>
          <w:tcPr>
            <w:tcW w:w="895" w:type="dxa"/>
          </w:tcPr>
          <w:p w14:paraId="1B5C7D30" w14:textId="2450ADDC" w:rsidR="00176796" w:rsidRDefault="00176796" w:rsidP="00176796">
            <w:pPr>
              <w:jc w:val="center"/>
            </w:pPr>
            <w:sdt>
              <w:sdtPr>
                <w:id w:val="239377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409542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463B66CA" w14:textId="6C8E6BB9" w:rsidR="00176796" w:rsidRDefault="00176796" w:rsidP="00176796">
            <w:r>
              <w:t xml:space="preserve">Are nets named appropriately? </w:t>
            </w:r>
          </w:p>
        </w:tc>
        <w:tc>
          <w:tcPr>
            <w:tcW w:w="3865" w:type="dxa"/>
          </w:tcPr>
          <w:p w14:paraId="6FE330BE" w14:textId="77777777" w:rsidR="00176796" w:rsidRDefault="00176796" w:rsidP="00176796"/>
        </w:tc>
      </w:tr>
      <w:tr w:rsidR="00176796" w14:paraId="39F9BCF9" w14:textId="77777777" w:rsidTr="00176796">
        <w:tc>
          <w:tcPr>
            <w:tcW w:w="895" w:type="dxa"/>
          </w:tcPr>
          <w:p w14:paraId="010A9491" w14:textId="3D421783" w:rsidR="00176796" w:rsidRDefault="00176796" w:rsidP="00176796">
            <w:pPr>
              <w:jc w:val="center"/>
            </w:pPr>
            <w:sdt>
              <w:sdtPr>
                <w:id w:val="1482430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1940597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0DF23F31" w14:textId="3EB766E1" w:rsidR="00176796" w:rsidRDefault="00176796" w:rsidP="00176796">
            <w:r>
              <w:t xml:space="preserve">Are comments used to inform design, </w:t>
            </w:r>
            <w:proofErr w:type="spellStart"/>
            <w:r>
              <w:t>pcb</w:t>
            </w:r>
            <w:proofErr w:type="spellEnd"/>
            <w:r>
              <w:t xml:space="preserve">, or operation notes? </w:t>
            </w:r>
          </w:p>
        </w:tc>
        <w:tc>
          <w:tcPr>
            <w:tcW w:w="3865" w:type="dxa"/>
          </w:tcPr>
          <w:p w14:paraId="216EFD57" w14:textId="77777777" w:rsidR="00176796" w:rsidRDefault="00176796" w:rsidP="00176796"/>
        </w:tc>
      </w:tr>
      <w:tr w:rsidR="00744B4C" w14:paraId="5DE52720" w14:textId="77777777" w:rsidTr="00176796">
        <w:tc>
          <w:tcPr>
            <w:tcW w:w="895" w:type="dxa"/>
          </w:tcPr>
          <w:p w14:paraId="3CD36DCB" w14:textId="6AF78246" w:rsidR="00744B4C" w:rsidRDefault="00744B4C" w:rsidP="00744B4C">
            <w:pPr>
              <w:jc w:val="center"/>
            </w:pPr>
            <w:sdt>
              <w:sdtPr>
                <w:id w:val="-382785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1461298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1627D1ED" w14:textId="7004D7D4" w:rsidR="00744B4C" w:rsidRDefault="00744B4C" w:rsidP="00744B4C">
            <w:r>
              <w:t xml:space="preserve">Is the sheet size 11.0/8.5”? </w:t>
            </w:r>
          </w:p>
        </w:tc>
        <w:tc>
          <w:tcPr>
            <w:tcW w:w="3865" w:type="dxa"/>
          </w:tcPr>
          <w:p w14:paraId="10AD2806" w14:textId="77777777" w:rsidR="00744B4C" w:rsidRDefault="00744B4C" w:rsidP="00744B4C"/>
        </w:tc>
      </w:tr>
      <w:tr w:rsidR="00744B4C" w14:paraId="7C1A5E4F" w14:textId="77777777" w:rsidTr="00744B4C">
        <w:tc>
          <w:tcPr>
            <w:tcW w:w="895" w:type="dxa"/>
          </w:tcPr>
          <w:p w14:paraId="3D1ACC5A" w14:textId="77777777" w:rsidR="00744B4C" w:rsidRDefault="00744B4C" w:rsidP="00075BE1">
            <w:pPr>
              <w:jc w:val="center"/>
            </w:pPr>
            <w:sdt>
              <w:sdtPr>
                <w:id w:val="1755007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1426003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481E6858" w14:textId="3871C6D6" w:rsidR="00744B4C" w:rsidRDefault="00744B4C" w:rsidP="00075BE1">
            <w:r>
              <w:t xml:space="preserve">Are component prefixes appropriate? (R for resistor, C for capacitor) Are they numbered sequentially? </w:t>
            </w:r>
          </w:p>
        </w:tc>
        <w:tc>
          <w:tcPr>
            <w:tcW w:w="3865" w:type="dxa"/>
          </w:tcPr>
          <w:p w14:paraId="5195D507" w14:textId="77777777" w:rsidR="00744B4C" w:rsidRDefault="00744B4C" w:rsidP="00075BE1"/>
        </w:tc>
      </w:tr>
      <w:tr w:rsidR="00744B4C" w14:paraId="74EBE723" w14:textId="77777777" w:rsidTr="00744B4C">
        <w:tc>
          <w:tcPr>
            <w:tcW w:w="895" w:type="dxa"/>
          </w:tcPr>
          <w:p w14:paraId="7EF3FC19" w14:textId="77777777" w:rsidR="00744B4C" w:rsidRDefault="00744B4C" w:rsidP="00075BE1">
            <w:pPr>
              <w:jc w:val="center"/>
            </w:pPr>
            <w:sdt>
              <w:sdtPr>
                <w:id w:val="893473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1390771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711B5014" w14:textId="395A9D85" w:rsidR="00744B4C" w:rsidRDefault="00744B4C" w:rsidP="00075BE1">
            <w:r>
              <w:t xml:space="preserve">Minimize Diversity: fewer unique parts in the design is preferable for less manufacturing errors, lower BOM cost, and ease of purchasing. </w:t>
            </w:r>
          </w:p>
        </w:tc>
        <w:tc>
          <w:tcPr>
            <w:tcW w:w="3865" w:type="dxa"/>
          </w:tcPr>
          <w:p w14:paraId="3FDBF8FD" w14:textId="77777777" w:rsidR="00744B4C" w:rsidRDefault="00744B4C" w:rsidP="00075BE1"/>
        </w:tc>
      </w:tr>
      <w:tr w:rsidR="00744B4C" w14:paraId="5C2355AD" w14:textId="77777777" w:rsidTr="00744B4C">
        <w:tc>
          <w:tcPr>
            <w:tcW w:w="895" w:type="dxa"/>
          </w:tcPr>
          <w:p w14:paraId="7293302A" w14:textId="77777777" w:rsidR="00744B4C" w:rsidRDefault="00744B4C" w:rsidP="00075BE1">
            <w:pPr>
              <w:jc w:val="center"/>
            </w:pPr>
            <w:sdt>
              <w:sdtPr>
                <w:id w:val="1262113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1244021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13ABA74F" w14:textId="50BE73F8" w:rsidR="00744B4C" w:rsidRDefault="00744B4C" w:rsidP="00075BE1">
            <w:r>
              <w:t xml:space="preserve">Compile project and ensure that no components are no </w:t>
            </w:r>
            <w:proofErr w:type="spellStart"/>
            <w:r>
              <w:t>unwaived</w:t>
            </w:r>
            <w:proofErr w:type="spellEnd"/>
            <w:r>
              <w:t xml:space="preserve"> DRC. Check that no DRC flags are appropriate</w:t>
            </w:r>
          </w:p>
        </w:tc>
        <w:tc>
          <w:tcPr>
            <w:tcW w:w="3865" w:type="dxa"/>
          </w:tcPr>
          <w:p w14:paraId="3B3E327A" w14:textId="77777777" w:rsidR="00744B4C" w:rsidRDefault="00744B4C" w:rsidP="00075BE1"/>
        </w:tc>
      </w:tr>
      <w:tr w:rsidR="00744B4C" w14:paraId="2FD74289" w14:textId="77777777" w:rsidTr="00744B4C">
        <w:tc>
          <w:tcPr>
            <w:tcW w:w="895" w:type="dxa"/>
          </w:tcPr>
          <w:p w14:paraId="2D90C415" w14:textId="77777777" w:rsidR="00744B4C" w:rsidRDefault="00744B4C" w:rsidP="00075BE1">
            <w:pPr>
              <w:jc w:val="center"/>
            </w:pPr>
            <w:sdt>
              <w:sdtPr>
                <w:id w:val="-1523309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369660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25BF1BDE" w14:textId="56C30F6E" w:rsidR="00744B4C" w:rsidRDefault="007A5AF0" w:rsidP="00075BE1">
            <w:r>
              <w:t xml:space="preserve">Is there an </w:t>
            </w:r>
            <w:proofErr w:type="spellStart"/>
            <w:r>
              <w:t>LTSpice</w:t>
            </w:r>
            <w:proofErr w:type="spellEnd"/>
            <w:r>
              <w:t xml:space="preserve"> simulation of the circuit? </w:t>
            </w:r>
          </w:p>
        </w:tc>
        <w:tc>
          <w:tcPr>
            <w:tcW w:w="3865" w:type="dxa"/>
          </w:tcPr>
          <w:p w14:paraId="2F9CDD01" w14:textId="77777777" w:rsidR="00744B4C" w:rsidRDefault="00744B4C" w:rsidP="00075BE1"/>
        </w:tc>
      </w:tr>
      <w:tr w:rsidR="00744B4C" w14:paraId="70FBCA31" w14:textId="77777777" w:rsidTr="00744B4C">
        <w:tc>
          <w:tcPr>
            <w:tcW w:w="895" w:type="dxa"/>
          </w:tcPr>
          <w:p w14:paraId="0B37A77A" w14:textId="77777777" w:rsidR="00744B4C" w:rsidRDefault="00744B4C" w:rsidP="00075BE1">
            <w:pPr>
              <w:jc w:val="center"/>
            </w:pPr>
            <w:sdt>
              <w:sdtPr>
                <w:id w:val="-532724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768360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7120A093" w14:textId="60853455" w:rsidR="00744B4C" w:rsidRDefault="007A5AF0" w:rsidP="00075BE1">
            <w:r>
              <w:t>Are unused pins accessible for future use or debug?</w:t>
            </w:r>
          </w:p>
        </w:tc>
        <w:tc>
          <w:tcPr>
            <w:tcW w:w="3865" w:type="dxa"/>
          </w:tcPr>
          <w:p w14:paraId="0BBD1C85" w14:textId="77777777" w:rsidR="00744B4C" w:rsidRDefault="00744B4C" w:rsidP="00075BE1"/>
        </w:tc>
      </w:tr>
      <w:tr w:rsidR="00744B4C" w14:paraId="775BE341" w14:textId="77777777" w:rsidTr="00744B4C">
        <w:tc>
          <w:tcPr>
            <w:tcW w:w="895" w:type="dxa"/>
          </w:tcPr>
          <w:p w14:paraId="4000A2D6" w14:textId="77777777" w:rsidR="00744B4C" w:rsidRDefault="00744B4C" w:rsidP="00075BE1">
            <w:pPr>
              <w:jc w:val="center"/>
            </w:pPr>
            <w:sdt>
              <w:sdtPr>
                <w:id w:val="219254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1882397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7373B864" w14:textId="5BF56F81" w:rsidR="00744B4C" w:rsidRDefault="007A5AF0" w:rsidP="00075BE1">
            <w:r>
              <w:t>Add pull-ups and pull-downs for pins. DNP the unused component.</w:t>
            </w:r>
          </w:p>
        </w:tc>
        <w:tc>
          <w:tcPr>
            <w:tcW w:w="3865" w:type="dxa"/>
          </w:tcPr>
          <w:p w14:paraId="3975CD90" w14:textId="77777777" w:rsidR="00744B4C" w:rsidRDefault="00744B4C" w:rsidP="00075BE1"/>
        </w:tc>
      </w:tr>
      <w:tr w:rsidR="00744B4C" w14:paraId="22B9DEC7" w14:textId="77777777" w:rsidTr="00744B4C">
        <w:tc>
          <w:tcPr>
            <w:tcW w:w="895" w:type="dxa"/>
          </w:tcPr>
          <w:p w14:paraId="3086A162" w14:textId="77777777" w:rsidR="00744B4C" w:rsidRDefault="00744B4C" w:rsidP="00075BE1">
            <w:pPr>
              <w:jc w:val="center"/>
            </w:pPr>
            <w:sdt>
              <w:sdtPr>
                <w:id w:val="911504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1249075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37E9F1C3" w14:textId="2379F549" w:rsidR="00744B4C" w:rsidRDefault="007A5AF0" w:rsidP="00075BE1">
            <w:r>
              <w:t xml:space="preserve">Does your circuit behave predictably during startup? </w:t>
            </w:r>
          </w:p>
        </w:tc>
        <w:tc>
          <w:tcPr>
            <w:tcW w:w="3865" w:type="dxa"/>
          </w:tcPr>
          <w:p w14:paraId="24EC926B" w14:textId="77777777" w:rsidR="00744B4C" w:rsidRDefault="00744B4C" w:rsidP="00075BE1"/>
        </w:tc>
      </w:tr>
      <w:tr w:rsidR="00744B4C" w14:paraId="1CD4EFA7" w14:textId="77777777" w:rsidTr="00744B4C">
        <w:tc>
          <w:tcPr>
            <w:tcW w:w="895" w:type="dxa"/>
          </w:tcPr>
          <w:p w14:paraId="0CB924E7" w14:textId="77777777" w:rsidR="00744B4C" w:rsidRDefault="00744B4C" w:rsidP="00075BE1">
            <w:pPr>
              <w:jc w:val="center"/>
            </w:pPr>
            <w:sdt>
              <w:sdtPr>
                <w:id w:val="-1622683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43643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35C974D4" w14:textId="036661D3" w:rsidR="00744B4C" w:rsidRDefault="007A5AF0" w:rsidP="00075BE1">
            <w:r>
              <w:t xml:space="preserve">Does sequencing of power supplies matter? </w:t>
            </w:r>
          </w:p>
        </w:tc>
        <w:tc>
          <w:tcPr>
            <w:tcW w:w="3865" w:type="dxa"/>
          </w:tcPr>
          <w:p w14:paraId="0C93CABA" w14:textId="77777777" w:rsidR="00744B4C" w:rsidRDefault="00744B4C" w:rsidP="00075BE1"/>
        </w:tc>
      </w:tr>
      <w:tr w:rsidR="00744B4C" w14:paraId="09C65F88" w14:textId="77777777" w:rsidTr="00744B4C">
        <w:tc>
          <w:tcPr>
            <w:tcW w:w="895" w:type="dxa"/>
          </w:tcPr>
          <w:p w14:paraId="2FDCCFDA" w14:textId="77777777" w:rsidR="00744B4C" w:rsidRDefault="00744B4C" w:rsidP="00075BE1">
            <w:pPr>
              <w:jc w:val="center"/>
            </w:pPr>
            <w:sdt>
              <w:sdtPr>
                <w:id w:val="1609858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1033337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451EAB4C" w14:textId="5E1FFB16" w:rsidR="00744B4C" w:rsidRDefault="007A5AF0" w:rsidP="00075BE1">
            <w:r>
              <w:t>Do capacitors have a path to GND after power-down?</w:t>
            </w:r>
          </w:p>
        </w:tc>
        <w:tc>
          <w:tcPr>
            <w:tcW w:w="3865" w:type="dxa"/>
          </w:tcPr>
          <w:p w14:paraId="449E58ED" w14:textId="77777777" w:rsidR="00744B4C" w:rsidRDefault="00744B4C" w:rsidP="00075BE1"/>
        </w:tc>
      </w:tr>
      <w:tr w:rsidR="007A5AF0" w14:paraId="67B90A43" w14:textId="77777777" w:rsidTr="00744B4C">
        <w:tc>
          <w:tcPr>
            <w:tcW w:w="895" w:type="dxa"/>
          </w:tcPr>
          <w:p w14:paraId="1D573838" w14:textId="29CC8391" w:rsidR="007A5AF0" w:rsidRDefault="007A5AF0" w:rsidP="007A5AF0">
            <w:pPr>
              <w:jc w:val="center"/>
            </w:pPr>
            <w:sdt>
              <w:sdtPr>
                <w:id w:val="882295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1783684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3614809B" w14:textId="20A7FE85" w:rsidR="007A5AF0" w:rsidRDefault="007A5AF0" w:rsidP="007A5AF0">
            <w:r>
              <w:t xml:space="preserve">Do all power nets follow the convention 5V, 3V3, </w:t>
            </w:r>
            <w:proofErr w:type="spellStart"/>
            <w:r>
              <w:t>LV_Batt</w:t>
            </w:r>
            <w:proofErr w:type="spellEnd"/>
            <w:r>
              <w:t>+, etc.?</w:t>
            </w:r>
          </w:p>
        </w:tc>
        <w:tc>
          <w:tcPr>
            <w:tcW w:w="3865" w:type="dxa"/>
          </w:tcPr>
          <w:p w14:paraId="4B967FFE" w14:textId="77777777" w:rsidR="007A5AF0" w:rsidRDefault="007A5AF0" w:rsidP="007A5AF0"/>
        </w:tc>
      </w:tr>
      <w:tr w:rsidR="007A5AF0" w14:paraId="2EC97B85" w14:textId="77777777" w:rsidTr="007A5AF0">
        <w:tc>
          <w:tcPr>
            <w:tcW w:w="895" w:type="dxa"/>
          </w:tcPr>
          <w:p w14:paraId="6EEC5A9E" w14:textId="77777777" w:rsidR="007A5AF0" w:rsidRDefault="007A5AF0" w:rsidP="00075BE1">
            <w:pPr>
              <w:jc w:val="center"/>
            </w:pPr>
            <w:sdt>
              <w:sdtPr>
                <w:id w:val="-810026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19549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7C5D648B" w14:textId="6E72E557" w:rsidR="007A5AF0" w:rsidRDefault="007A5AF0" w:rsidP="00075BE1">
            <w:r>
              <w:t xml:space="preserve">Is the load at outputs within a safe range? </w:t>
            </w:r>
          </w:p>
        </w:tc>
        <w:tc>
          <w:tcPr>
            <w:tcW w:w="3865" w:type="dxa"/>
          </w:tcPr>
          <w:p w14:paraId="25E72029" w14:textId="77777777" w:rsidR="007A5AF0" w:rsidRDefault="007A5AF0" w:rsidP="00075BE1"/>
        </w:tc>
      </w:tr>
      <w:tr w:rsidR="007A5AF0" w14:paraId="49D4C426" w14:textId="77777777" w:rsidTr="007A5AF0">
        <w:tc>
          <w:tcPr>
            <w:tcW w:w="895" w:type="dxa"/>
          </w:tcPr>
          <w:p w14:paraId="084C80B8" w14:textId="77777777" w:rsidR="007A5AF0" w:rsidRDefault="007A5AF0" w:rsidP="00075BE1">
            <w:pPr>
              <w:jc w:val="center"/>
            </w:pPr>
            <w:sdt>
              <w:sdtPr>
                <w:id w:val="-1851167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1888787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79F2B6BB" w14:textId="204A3C73" w:rsidR="007A5AF0" w:rsidRDefault="007A5AF0" w:rsidP="00075BE1">
            <w:r>
              <w:t xml:space="preserve">Are pull-up/pull down resistors sized appropriately? </w:t>
            </w:r>
          </w:p>
        </w:tc>
        <w:tc>
          <w:tcPr>
            <w:tcW w:w="3865" w:type="dxa"/>
          </w:tcPr>
          <w:p w14:paraId="6F59245C" w14:textId="77777777" w:rsidR="007A5AF0" w:rsidRDefault="007A5AF0" w:rsidP="00075BE1"/>
        </w:tc>
      </w:tr>
      <w:tr w:rsidR="007A5AF0" w14:paraId="4719E5FE" w14:textId="77777777" w:rsidTr="007A5AF0">
        <w:tc>
          <w:tcPr>
            <w:tcW w:w="895" w:type="dxa"/>
          </w:tcPr>
          <w:p w14:paraId="2F31159B" w14:textId="77777777" w:rsidR="007A5AF0" w:rsidRDefault="007A5AF0" w:rsidP="00075BE1">
            <w:pPr>
              <w:jc w:val="center"/>
            </w:pPr>
            <w:sdt>
              <w:sdtPr>
                <w:id w:val="82572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1735619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0916B7B3" w14:textId="31A89033" w:rsidR="007A5AF0" w:rsidRDefault="007A5AF0" w:rsidP="00075BE1">
            <w:r>
              <w:t>Are power resistors sized appropriately?</w:t>
            </w:r>
          </w:p>
        </w:tc>
        <w:tc>
          <w:tcPr>
            <w:tcW w:w="3865" w:type="dxa"/>
          </w:tcPr>
          <w:p w14:paraId="47920014" w14:textId="77777777" w:rsidR="007A5AF0" w:rsidRDefault="007A5AF0" w:rsidP="00075BE1"/>
        </w:tc>
      </w:tr>
      <w:tr w:rsidR="007A5AF0" w14:paraId="6D9CD3E0" w14:textId="77777777" w:rsidTr="007A5AF0">
        <w:tc>
          <w:tcPr>
            <w:tcW w:w="895" w:type="dxa"/>
          </w:tcPr>
          <w:p w14:paraId="3BFAC6D4" w14:textId="77777777" w:rsidR="007A5AF0" w:rsidRDefault="007A5AF0" w:rsidP="00075BE1">
            <w:pPr>
              <w:jc w:val="center"/>
            </w:pPr>
            <w:sdt>
              <w:sdtPr>
                <w:id w:val="1432465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973146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1EAA7C5F" w14:textId="2D67EFEE" w:rsidR="007A5AF0" w:rsidRDefault="007A5AF0" w:rsidP="00075BE1">
            <w:r>
              <w:t>Does your circuit include ESD protection?</w:t>
            </w:r>
          </w:p>
        </w:tc>
        <w:tc>
          <w:tcPr>
            <w:tcW w:w="3865" w:type="dxa"/>
          </w:tcPr>
          <w:p w14:paraId="0D721BAF" w14:textId="77777777" w:rsidR="007A5AF0" w:rsidRDefault="007A5AF0" w:rsidP="00075BE1"/>
        </w:tc>
      </w:tr>
      <w:tr w:rsidR="007A5AF0" w14:paraId="3AFE16BC" w14:textId="77777777" w:rsidTr="007A5AF0">
        <w:tc>
          <w:tcPr>
            <w:tcW w:w="895" w:type="dxa"/>
          </w:tcPr>
          <w:p w14:paraId="6BB8810C" w14:textId="77777777" w:rsidR="007A5AF0" w:rsidRDefault="007A5AF0" w:rsidP="00075BE1">
            <w:pPr>
              <w:jc w:val="center"/>
            </w:pPr>
            <w:sdt>
              <w:sdtPr>
                <w:id w:val="1599592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246998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203B93AF" w14:textId="3A965451" w:rsidR="007A5AF0" w:rsidRDefault="007A5AF0" w:rsidP="00075BE1">
            <w:r>
              <w:t xml:space="preserve">Are address pins </w:t>
            </w:r>
            <w:r w:rsidR="00600045">
              <w:t>connected to (sometimes) DNP pull-up/pull-downs? Is there a comment for the expected address on the schematic</w:t>
            </w:r>
          </w:p>
        </w:tc>
        <w:tc>
          <w:tcPr>
            <w:tcW w:w="3865" w:type="dxa"/>
          </w:tcPr>
          <w:p w14:paraId="289D70D3" w14:textId="77777777" w:rsidR="007A5AF0" w:rsidRDefault="007A5AF0" w:rsidP="00075BE1"/>
        </w:tc>
      </w:tr>
      <w:tr w:rsidR="00600045" w14:paraId="1B1CBC58" w14:textId="77777777" w:rsidTr="00600045">
        <w:tc>
          <w:tcPr>
            <w:tcW w:w="895" w:type="dxa"/>
          </w:tcPr>
          <w:p w14:paraId="09D7D5B6" w14:textId="77777777" w:rsidR="00600045" w:rsidRDefault="00600045" w:rsidP="00075BE1">
            <w:pPr>
              <w:jc w:val="center"/>
            </w:pPr>
            <w:sdt>
              <w:sdtPr>
                <w:id w:val="660046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128370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382E5666" w14:textId="636B7A54" w:rsidR="00600045" w:rsidRDefault="00600045" w:rsidP="00075BE1">
            <w:r>
              <w:t xml:space="preserve">Do you have bypass capacitors on all ICs? </w:t>
            </w:r>
          </w:p>
        </w:tc>
        <w:tc>
          <w:tcPr>
            <w:tcW w:w="3865" w:type="dxa"/>
          </w:tcPr>
          <w:p w14:paraId="64B55222" w14:textId="77777777" w:rsidR="00600045" w:rsidRDefault="00600045" w:rsidP="00075BE1"/>
        </w:tc>
      </w:tr>
    </w:tbl>
    <w:p w14:paraId="71D48863" w14:textId="342D6CF6" w:rsidR="00176796" w:rsidRDefault="00176796" w:rsidP="00176796"/>
    <w:p w14:paraId="2493022F" w14:textId="77777777" w:rsidR="009D6C43" w:rsidRDefault="009D6C43">
      <w:pPr>
        <w:rPr>
          <w:b/>
        </w:rPr>
      </w:pPr>
      <w:r>
        <w:rPr>
          <w:b/>
        </w:rPr>
        <w:br w:type="page"/>
      </w:r>
    </w:p>
    <w:p w14:paraId="4DB9E26C" w14:textId="529E78F4" w:rsidR="00600045" w:rsidRDefault="00600045" w:rsidP="00600045">
      <w:pPr>
        <w:jc w:val="center"/>
        <w:rPr>
          <w:b/>
        </w:rPr>
      </w:pPr>
      <w:r w:rsidRPr="00600045">
        <w:rPr>
          <w:b/>
        </w:rPr>
        <w:lastRenderedPageBreak/>
        <w:t>Design for Test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4590"/>
        <w:gridCol w:w="3865"/>
      </w:tblGrid>
      <w:tr w:rsidR="00600045" w14:paraId="7F2C3D72" w14:textId="77777777" w:rsidTr="00075BE1">
        <w:tc>
          <w:tcPr>
            <w:tcW w:w="895" w:type="dxa"/>
          </w:tcPr>
          <w:p w14:paraId="123C8192" w14:textId="77777777" w:rsidR="00600045" w:rsidRDefault="00600045" w:rsidP="00075BE1">
            <w:pPr>
              <w:jc w:val="center"/>
            </w:pPr>
            <w:sdt>
              <w:sdtPr>
                <w:id w:val="-975295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1408034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36436ED1" w14:textId="7383BF2C" w:rsidR="00600045" w:rsidRDefault="00600045" w:rsidP="00075BE1">
            <w:r>
              <w:t>Is there a test plan for the board?</w:t>
            </w:r>
          </w:p>
        </w:tc>
        <w:tc>
          <w:tcPr>
            <w:tcW w:w="3865" w:type="dxa"/>
          </w:tcPr>
          <w:p w14:paraId="53FF2B48" w14:textId="77777777" w:rsidR="00600045" w:rsidRDefault="00600045" w:rsidP="00075BE1"/>
        </w:tc>
      </w:tr>
      <w:tr w:rsidR="00600045" w14:paraId="12469B11" w14:textId="77777777" w:rsidTr="00600045">
        <w:tc>
          <w:tcPr>
            <w:tcW w:w="895" w:type="dxa"/>
          </w:tcPr>
          <w:p w14:paraId="6C1DAFB2" w14:textId="77777777" w:rsidR="00600045" w:rsidRDefault="00600045" w:rsidP="00075BE1">
            <w:pPr>
              <w:jc w:val="center"/>
            </w:pPr>
            <w:sdt>
              <w:sdtPr>
                <w:id w:val="-1099175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1605263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49EA1FA6" w14:textId="5B14712C" w:rsidR="00600045" w:rsidRDefault="00600045" w:rsidP="00075BE1">
            <w:r>
              <w:t>Is there a bring-up plan for the board?</w:t>
            </w:r>
          </w:p>
        </w:tc>
        <w:tc>
          <w:tcPr>
            <w:tcW w:w="3865" w:type="dxa"/>
          </w:tcPr>
          <w:p w14:paraId="35CCF102" w14:textId="77777777" w:rsidR="00600045" w:rsidRDefault="00600045" w:rsidP="00075BE1"/>
        </w:tc>
      </w:tr>
      <w:tr w:rsidR="00600045" w14:paraId="71C382B9" w14:textId="77777777" w:rsidTr="00600045">
        <w:tc>
          <w:tcPr>
            <w:tcW w:w="895" w:type="dxa"/>
          </w:tcPr>
          <w:p w14:paraId="179D37D7" w14:textId="77777777" w:rsidR="00600045" w:rsidRDefault="00600045" w:rsidP="00075BE1">
            <w:pPr>
              <w:jc w:val="center"/>
            </w:pPr>
            <w:sdt>
              <w:sdtPr>
                <w:id w:val="193663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130134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0573EEE7" w14:textId="61565B79" w:rsidR="00600045" w:rsidRDefault="00600045" w:rsidP="00075BE1">
            <w:r>
              <w:t>Have you contacted PCB and assembly houses during design?</w:t>
            </w:r>
          </w:p>
        </w:tc>
        <w:tc>
          <w:tcPr>
            <w:tcW w:w="3865" w:type="dxa"/>
          </w:tcPr>
          <w:p w14:paraId="4BA0C572" w14:textId="77777777" w:rsidR="00600045" w:rsidRDefault="00600045" w:rsidP="00075BE1"/>
        </w:tc>
      </w:tr>
      <w:tr w:rsidR="00600045" w14:paraId="51DB882C" w14:textId="77777777" w:rsidTr="00600045">
        <w:tc>
          <w:tcPr>
            <w:tcW w:w="895" w:type="dxa"/>
          </w:tcPr>
          <w:p w14:paraId="3578C756" w14:textId="77777777" w:rsidR="00600045" w:rsidRDefault="00600045" w:rsidP="00075BE1">
            <w:pPr>
              <w:jc w:val="center"/>
            </w:pPr>
            <w:sdt>
              <w:sdtPr>
                <w:id w:val="-386640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214276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75840B00" w14:textId="5B15B544" w:rsidR="00600045" w:rsidRDefault="00600045" w:rsidP="00075BE1">
            <w:r>
              <w:t xml:space="preserve">Is </w:t>
            </w:r>
            <w:proofErr w:type="spellStart"/>
            <w:r>
              <w:t>Hipot</w:t>
            </w:r>
            <w:proofErr w:type="spellEnd"/>
            <w:r>
              <w:t xml:space="preserve"> testing required?</w:t>
            </w:r>
          </w:p>
        </w:tc>
        <w:tc>
          <w:tcPr>
            <w:tcW w:w="3865" w:type="dxa"/>
          </w:tcPr>
          <w:p w14:paraId="65A6FA41" w14:textId="77777777" w:rsidR="00600045" w:rsidRDefault="00600045" w:rsidP="00075BE1"/>
        </w:tc>
      </w:tr>
      <w:tr w:rsidR="00600045" w14:paraId="131CE2CD" w14:textId="77777777" w:rsidTr="00600045">
        <w:tc>
          <w:tcPr>
            <w:tcW w:w="895" w:type="dxa"/>
          </w:tcPr>
          <w:p w14:paraId="49D35714" w14:textId="77777777" w:rsidR="00600045" w:rsidRDefault="00600045" w:rsidP="00075BE1">
            <w:pPr>
              <w:jc w:val="center"/>
            </w:pPr>
            <w:sdt>
              <w:sdtPr>
                <w:id w:val="-603566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111590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4BC063D8" w14:textId="7A51045A" w:rsidR="00600045" w:rsidRDefault="00600045" w:rsidP="00075BE1">
            <w:r>
              <w:t xml:space="preserve">Are there GND and power supply test points available? </w:t>
            </w:r>
          </w:p>
        </w:tc>
        <w:tc>
          <w:tcPr>
            <w:tcW w:w="3865" w:type="dxa"/>
          </w:tcPr>
          <w:p w14:paraId="2EC33D8C" w14:textId="77777777" w:rsidR="00600045" w:rsidRDefault="00600045" w:rsidP="00075BE1"/>
        </w:tc>
      </w:tr>
      <w:tr w:rsidR="00600045" w14:paraId="0D90829F" w14:textId="77777777" w:rsidTr="00600045">
        <w:tc>
          <w:tcPr>
            <w:tcW w:w="895" w:type="dxa"/>
          </w:tcPr>
          <w:p w14:paraId="34C4744F" w14:textId="77777777" w:rsidR="00600045" w:rsidRDefault="00600045" w:rsidP="00075BE1">
            <w:pPr>
              <w:jc w:val="center"/>
            </w:pPr>
            <w:sdt>
              <w:sdtPr>
                <w:id w:val="-1402289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1961681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6FAEC759" w14:textId="1917F4EA" w:rsidR="00600045" w:rsidRDefault="00600045" w:rsidP="00075BE1">
            <w:r>
              <w:t>Are there test pads on critical signals? (Some places recommend 80% of nets to have a test point!)</w:t>
            </w:r>
          </w:p>
        </w:tc>
        <w:tc>
          <w:tcPr>
            <w:tcW w:w="3865" w:type="dxa"/>
          </w:tcPr>
          <w:p w14:paraId="1F229A91" w14:textId="77777777" w:rsidR="00600045" w:rsidRDefault="00600045" w:rsidP="00075BE1"/>
        </w:tc>
      </w:tr>
      <w:tr w:rsidR="00600045" w14:paraId="6B20BCC0" w14:textId="77777777" w:rsidTr="00600045">
        <w:tc>
          <w:tcPr>
            <w:tcW w:w="895" w:type="dxa"/>
          </w:tcPr>
          <w:p w14:paraId="3A2A3FF7" w14:textId="77777777" w:rsidR="00600045" w:rsidRDefault="00600045" w:rsidP="00075BE1">
            <w:pPr>
              <w:jc w:val="center"/>
            </w:pPr>
            <w:sdt>
              <w:sdtPr>
                <w:id w:val="-136416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859511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01E4B363" w14:textId="665A52DE" w:rsidR="00600045" w:rsidRDefault="00600045" w:rsidP="00075BE1">
            <w:r>
              <w:t>Breakout NC pins to DNP components</w:t>
            </w:r>
          </w:p>
        </w:tc>
        <w:tc>
          <w:tcPr>
            <w:tcW w:w="3865" w:type="dxa"/>
          </w:tcPr>
          <w:p w14:paraId="3DC28979" w14:textId="77777777" w:rsidR="00600045" w:rsidRDefault="00600045" w:rsidP="00075BE1"/>
        </w:tc>
      </w:tr>
      <w:tr w:rsidR="00600045" w14:paraId="0684CB30" w14:textId="77777777" w:rsidTr="00600045">
        <w:tc>
          <w:tcPr>
            <w:tcW w:w="895" w:type="dxa"/>
          </w:tcPr>
          <w:p w14:paraId="1F88BB67" w14:textId="77777777" w:rsidR="00600045" w:rsidRDefault="00600045" w:rsidP="00075BE1">
            <w:pPr>
              <w:jc w:val="center"/>
            </w:pPr>
            <w:sdt>
              <w:sdtPr>
                <w:id w:val="-1007981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299810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5B8A2779" w14:textId="7EDEF867" w:rsidR="00600045" w:rsidRDefault="00600045" w:rsidP="00075BE1">
            <w:r>
              <w:t xml:space="preserve">Are all nets named? </w:t>
            </w:r>
          </w:p>
        </w:tc>
        <w:tc>
          <w:tcPr>
            <w:tcW w:w="3865" w:type="dxa"/>
          </w:tcPr>
          <w:p w14:paraId="5E192A9E" w14:textId="77777777" w:rsidR="00600045" w:rsidRDefault="00600045" w:rsidP="00075BE1"/>
        </w:tc>
      </w:tr>
      <w:tr w:rsidR="00600045" w14:paraId="63FD2287" w14:textId="77777777" w:rsidTr="00600045">
        <w:tc>
          <w:tcPr>
            <w:tcW w:w="895" w:type="dxa"/>
          </w:tcPr>
          <w:p w14:paraId="08EBDA0C" w14:textId="77777777" w:rsidR="00600045" w:rsidRDefault="00600045" w:rsidP="00075BE1">
            <w:pPr>
              <w:jc w:val="center"/>
            </w:pPr>
            <w:sdt>
              <w:sdtPr>
                <w:id w:val="1592199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2046356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5B18C338" w14:textId="0760B97D" w:rsidR="00600045" w:rsidRDefault="00600045" w:rsidP="00075BE1">
            <w:r>
              <w:t>Have you defined Net classes? Especially for boards with high and low voltage, high speed, etc.</w:t>
            </w:r>
          </w:p>
        </w:tc>
        <w:tc>
          <w:tcPr>
            <w:tcW w:w="3865" w:type="dxa"/>
          </w:tcPr>
          <w:p w14:paraId="60061269" w14:textId="77777777" w:rsidR="00600045" w:rsidRDefault="00600045" w:rsidP="00075BE1"/>
        </w:tc>
      </w:tr>
      <w:tr w:rsidR="00600045" w14:paraId="3B9C2A37" w14:textId="77777777" w:rsidTr="00600045">
        <w:tc>
          <w:tcPr>
            <w:tcW w:w="895" w:type="dxa"/>
          </w:tcPr>
          <w:p w14:paraId="2AC5C045" w14:textId="77777777" w:rsidR="00600045" w:rsidRDefault="00600045" w:rsidP="00075BE1">
            <w:pPr>
              <w:jc w:val="center"/>
            </w:pPr>
            <w:sdt>
              <w:sdtPr>
                <w:id w:val="38096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1340354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7F6DEB52" w14:textId="42D1369A" w:rsidR="00600045" w:rsidRDefault="00600045" w:rsidP="00075BE1">
            <w:r>
              <w:t xml:space="preserve">What test equipment is required for this board? </w:t>
            </w:r>
          </w:p>
        </w:tc>
        <w:tc>
          <w:tcPr>
            <w:tcW w:w="3865" w:type="dxa"/>
          </w:tcPr>
          <w:p w14:paraId="36E99F97" w14:textId="77777777" w:rsidR="00600045" w:rsidRDefault="00600045" w:rsidP="00075BE1"/>
        </w:tc>
      </w:tr>
    </w:tbl>
    <w:p w14:paraId="2232D7CB" w14:textId="77777777" w:rsidR="00600045" w:rsidRDefault="00600045" w:rsidP="00600045">
      <w:pPr>
        <w:jc w:val="center"/>
        <w:rPr>
          <w:b/>
        </w:rPr>
      </w:pPr>
    </w:p>
    <w:p w14:paraId="1DC1A6E3" w14:textId="77777777" w:rsidR="009D6C43" w:rsidRDefault="009D6C43" w:rsidP="00600045">
      <w:pPr>
        <w:jc w:val="center"/>
        <w:rPr>
          <w:b/>
        </w:rPr>
      </w:pPr>
    </w:p>
    <w:p w14:paraId="7C3045B7" w14:textId="36C77AE0" w:rsidR="00600045" w:rsidRDefault="00600045" w:rsidP="00600045">
      <w:pPr>
        <w:jc w:val="center"/>
        <w:rPr>
          <w:b/>
        </w:rPr>
      </w:pPr>
      <w:bookmarkStart w:id="0" w:name="_GoBack"/>
      <w:bookmarkEnd w:id="0"/>
      <w:r>
        <w:rPr>
          <w:b/>
        </w:rPr>
        <w:t>Reliability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4590"/>
        <w:gridCol w:w="3865"/>
      </w:tblGrid>
      <w:tr w:rsidR="00600045" w14:paraId="24ECD99B" w14:textId="77777777" w:rsidTr="00075BE1">
        <w:tc>
          <w:tcPr>
            <w:tcW w:w="895" w:type="dxa"/>
          </w:tcPr>
          <w:p w14:paraId="29A9C121" w14:textId="77777777" w:rsidR="00600045" w:rsidRDefault="00600045" w:rsidP="00075BE1">
            <w:pPr>
              <w:jc w:val="center"/>
            </w:pPr>
            <w:sdt>
              <w:sdtPr>
                <w:id w:val="-81072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84229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7062E334" w14:textId="096460FE" w:rsidR="00600045" w:rsidRDefault="00600045" w:rsidP="00075BE1">
            <w:r>
              <w:t xml:space="preserve">Are </w:t>
            </w:r>
            <w:proofErr w:type="spellStart"/>
            <w:r>
              <w:t>transitor</w:t>
            </w:r>
            <w:proofErr w:type="spellEnd"/>
            <w:r>
              <w:t xml:space="preserve"> maximum rated voltage greater than </w:t>
            </w:r>
            <w:proofErr w:type="spellStart"/>
            <w:r>
              <w:t>Vnom</w:t>
            </w:r>
            <w:proofErr w:type="spellEnd"/>
            <w:r>
              <w:t xml:space="preserve"> / 0.80?</w:t>
            </w:r>
          </w:p>
        </w:tc>
        <w:tc>
          <w:tcPr>
            <w:tcW w:w="3865" w:type="dxa"/>
          </w:tcPr>
          <w:p w14:paraId="1CB34864" w14:textId="77777777" w:rsidR="00600045" w:rsidRDefault="00600045" w:rsidP="00075BE1"/>
        </w:tc>
      </w:tr>
      <w:tr w:rsidR="00600045" w14:paraId="41B42854" w14:textId="77777777" w:rsidTr="00600045">
        <w:tc>
          <w:tcPr>
            <w:tcW w:w="895" w:type="dxa"/>
          </w:tcPr>
          <w:p w14:paraId="40B54C8C" w14:textId="77777777" w:rsidR="00600045" w:rsidRDefault="00600045" w:rsidP="00075BE1">
            <w:pPr>
              <w:jc w:val="center"/>
            </w:pPr>
            <w:sdt>
              <w:sdtPr>
                <w:id w:val="1523129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626081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06465EF2" w14:textId="13CA752A" w:rsidR="00600045" w:rsidRDefault="00600045" w:rsidP="00075BE1">
            <w:r>
              <w:t xml:space="preserve">Are maximum rated voltage of capacitors (Vmax) greater than 200% of </w:t>
            </w:r>
            <w:proofErr w:type="spellStart"/>
            <w:r>
              <w:t>Vnom</w:t>
            </w:r>
            <w:proofErr w:type="spellEnd"/>
            <w:r>
              <w:t>?</w:t>
            </w:r>
          </w:p>
        </w:tc>
        <w:tc>
          <w:tcPr>
            <w:tcW w:w="3865" w:type="dxa"/>
          </w:tcPr>
          <w:p w14:paraId="54B51359" w14:textId="77777777" w:rsidR="00600045" w:rsidRDefault="00600045" w:rsidP="00075BE1"/>
        </w:tc>
      </w:tr>
      <w:tr w:rsidR="00600045" w14:paraId="614006CC" w14:textId="77777777" w:rsidTr="00600045">
        <w:tc>
          <w:tcPr>
            <w:tcW w:w="895" w:type="dxa"/>
          </w:tcPr>
          <w:p w14:paraId="217B9251" w14:textId="77777777" w:rsidR="00600045" w:rsidRDefault="00600045" w:rsidP="00075BE1">
            <w:pPr>
              <w:jc w:val="center"/>
            </w:pPr>
            <w:sdt>
              <w:sdtPr>
                <w:id w:val="1861703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626620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1CA8EEEA" w14:textId="5E945D4E" w:rsidR="00600045" w:rsidRDefault="00600045" w:rsidP="00075BE1">
            <w:r>
              <w:t xml:space="preserve">Is the power rating of resistors greater than </w:t>
            </w:r>
            <w:proofErr w:type="spellStart"/>
            <w:r>
              <w:t>Pnominal</w:t>
            </w:r>
            <w:proofErr w:type="spellEnd"/>
            <w:r>
              <w:t xml:space="preserve"> / 0.75? </w:t>
            </w:r>
          </w:p>
        </w:tc>
        <w:tc>
          <w:tcPr>
            <w:tcW w:w="3865" w:type="dxa"/>
          </w:tcPr>
          <w:p w14:paraId="17E25769" w14:textId="77777777" w:rsidR="00600045" w:rsidRDefault="00600045" w:rsidP="00075BE1"/>
        </w:tc>
      </w:tr>
    </w:tbl>
    <w:p w14:paraId="522F59D3" w14:textId="138D4191" w:rsidR="00600045" w:rsidRDefault="00600045" w:rsidP="00600045">
      <w:pPr>
        <w:jc w:val="center"/>
        <w:rPr>
          <w:b/>
        </w:rPr>
      </w:pPr>
    </w:p>
    <w:p w14:paraId="2D1921B5" w14:textId="4844E201" w:rsidR="00600045" w:rsidRDefault="00600045">
      <w:pPr>
        <w:rPr>
          <w:b/>
        </w:rPr>
      </w:pPr>
      <w:r>
        <w:rPr>
          <w:b/>
        </w:rPr>
        <w:br w:type="page"/>
      </w:r>
    </w:p>
    <w:p w14:paraId="159F19C1" w14:textId="77777777" w:rsidR="00600045" w:rsidRDefault="00600045" w:rsidP="00600045">
      <w:pPr>
        <w:jc w:val="center"/>
        <w:rPr>
          <w:b/>
        </w:rPr>
      </w:pPr>
    </w:p>
    <w:p w14:paraId="799D9A95" w14:textId="169479D9" w:rsidR="00600045" w:rsidRDefault="00600045" w:rsidP="00600045">
      <w:pPr>
        <w:jc w:val="center"/>
        <w:rPr>
          <w:b/>
        </w:rPr>
      </w:pPr>
      <w:r>
        <w:rPr>
          <w:b/>
        </w:rPr>
        <w:t>PCB Layout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4590"/>
        <w:gridCol w:w="3865"/>
      </w:tblGrid>
      <w:tr w:rsidR="00600045" w14:paraId="652B6A57" w14:textId="77777777" w:rsidTr="00075BE1">
        <w:tc>
          <w:tcPr>
            <w:tcW w:w="895" w:type="dxa"/>
          </w:tcPr>
          <w:p w14:paraId="5CBD64B4" w14:textId="77777777" w:rsidR="00600045" w:rsidRDefault="00600045" w:rsidP="00075BE1">
            <w:pPr>
              <w:jc w:val="center"/>
            </w:pPr>
            <w:sdt>
              <w:sdtPr>
                <w:id w:val="-1520613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162388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68CD2D4C" w14:textId="5E01A9BB" w:rsidR="00600045" w:rsidRDefault="00600045" w:rsidP="00075BE1">
            <w:proofErr w:type="gramStart"/>
            <w:r>
              <w:t>Are</w:t>
            </w:r>
            <w:proofErr w:type="gramEnd"/>
            <w:r>
              <w:t xml:space="preserve"> board outline, dimensions defined in a BOARD OUTLINE Layer? </w:t>
            </w:r>
          </w:p>
        </w:tc>
        <w:tc>
          <w:tcPr>
            <w:tcW w:w="3865" w:type="dxa"/>
          </w:tcPr>
          <w:p w14:paraId="224FA9A2" w14:textId="77777777" w:rsidR="00600045" w:rsidRDefault="00600045" w:rsidP="00075BE1"/>
        </w:tc>
      </w:tr>
      <w:tr w:rsidR="00600045" w14:paraId="6292F66C" w14:textId="77777777" w:rsidTr="00600045">
        <w:tc>
          <w:tcPr>
            <w:tcW w:w="895" w:type="dxa"/>
          </w:tcPr>
          <w:p w14:paraId="12555105" w14:textId="77777777" w:rsidR="00600045" w:rsidRDefault="00600045" w:rsidP="00075BE1">
            <w:pPr>
              <w:jc w:val="center"/>
            </w:pPr>
            <w:sdt>
              <w:sdtPr>
                <w:id w:val="-1690910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857464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6E11EE3A" w14:textId="2D1EC609" w:rsidR="00600045" w:rsidRDefault="00600045" w:rsidP="00075BE1">
            <w:r>
              <w:t xml:space="preserve">Do you have proper mounting holes? </w:t>
            </w:r>
          </w:p>
        </w:tc>
        <w:tc>
          <w:tcPr>
            <w:tcW w:w="3865" w:type="dxa"/>
          </w:tcPr>
          <w:p w14:paraId="40ED16DD" w14:textId="77777777" w:rsidR="00600045" w:rsidRDefault="00600045" w:rsidP="00075BE1"/>
        </w:tc>
      </w:tr>
      <w:tr w:rsidR="00600045" w14:paraId="42027605" w14:textId="77777777" w:rsidTr="00600045">
        <w:tc>
          <w:tcPr>
            <w:tcW w:w="895" w:type="dxa"/>
          </w:tcPr>
          <w:p w14:paraId="17825C55" w14:textId="77777777" w:rsidR="00600045" w:rsidRDefault="00600045" w:rsidP="00075BE1">
            <w:pPr>
              <w:jc w:val="center"/>
            </w:pPr>
            <w:sdt>
              <w:sdtPr>
                <w:id w:val="1980263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104115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7F1CF1DB" w14:textId="734C1169" w:rsidR="00600045" w:rsidRDefault="00600045" w:rsidP="00075BE1">
            <w:r>
              <w:t>Are mount hole locations agreed upon with mechanical systems? (lock mount hole or other mechanical interfaces)</w:t>
            </w:r>
          </w:p>
        </w:tc>
        <w:tc>
          <w:tcPr>
            <w:tcW w:w="3865" w:type="dxa"/>
          </w:tcPr>
          <w:p w14:paraId="14775B9E" w14:textId="77777777" w:rsidR="00600045" w:rsidRDefault="00600045" w:rsidP="00075BE1"/>
        </w:tc>
      </w:tr>
      <w:tr w:rsidR="00600045" w14:paraId="1AFFFEA1" w14:textId="77777777" w:rsidTr="00600045">
        <w:tc>
          <w:tcPr>
            <w:tcW w:w="895" w:type="dxa"/>
          </w:tcPr>
          <w:p w14:paraId="4D0DDF99" w14:textId="77777777" w:rsidR="00600045" w:rsidRDefault="00600045" w:rsidP="00075BE1">
            <w:pPr>
              <w:jc w:val="center"/>
            </w:pPr>
            <w:sdt>
              <w:sdtPr>
                <w:id w:val="-420789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1755114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2847D1FE" w14:textId="373AC12A" w:rsidR="00600045" w:rsidRDefault="008C4875" w:rsidP="00075BE1">
            <w:r>
              <w:t>Are all devices on the top-side? (Optional, but greatly preferred)</w:t>
            </w:r>
          </w:p>
        </w:tc>
        <w:tc>
          <w:tcPr>
            <w:tcW w:w="3865" w:type="dxa"/>
          </w:tcPr>
          <w:p w14:paraId="664FB5D8" w14:textId="77777777" w:rsidR="00600045" w:rsidRDefault="00600045" w:rsidP="00075BE1"/>
        </w:tc>
      </w:tr>
      <w:tr w:rsidR="00600045" w14:paraId="693A52E6" w14:textId="77777777" w:rsidTr="00600045">
        <w:tc>
          <w:tcPr>
            <w:tcW w:w="895" w:type="dxa"/>
          </w:tcPr>
          <w:p w14:paraId="6E7A55A5" w14:textId="77777777" w:rsidR="00600045" w:rsidRDefault="00600045" w:rsidP="00075BE1">
            <w:pPr>
              <w:jc w:val="center"/>
            </w:pPr>
            <w:sdt>
              <w:sdtPr>
                <w:id w:val="-743486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462196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66349BAB" w14:textId="3AFDBE43" w:rsidR="00600045" w:rsidRDefault="008C4875" w:rsidP="00075BE1">
            <w:r>
              <w:t xml:space="preserve">Are components aligned? Are diodes and polarized capacitors positioned with their cathodes/poles pointing in the same direction? </w:t>
            </w:r>
          </w:p>
        </w:tc>
        <w:tc>
          <w:tcPr>
            <w:tcW w:w="3865" w:type="dxa"/>
          </w:tcPr>
          <w:p w14:paraId="0B44CB5D" w14:textId="77777777" w:rsidR="00600045" w:rsidRDefault="00600045" w:rsidP="00075BE1"/>
        </w:tc>
      </w:tr>
      <w:tr w:rsidR="008C4875" w14:paraId="2CD09D2C" w14:textId="77777777" w:rsidTr="008C4875">
        <w:tc>
          <w:tcPr>
            <w:tcW w:w="895" w:type="dxa"/>
          </w:tcPr>
          <w:p w14:paraId="3B2874EC" w14:textId="77777777" w:rsidR="008C4875" w:rsidRDefault="008C4875" w:rsidP="00075BE1">
            <w:pPr>
              <w:jc w:val="center"/>
            </w:pPr>
            <w:sdt>
              <w:sdtPr>
                <w:id w:val="1727101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138462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1A1A6491" w14:textId="51B1BDB5" w:rsidR="008C4875" w:rsidRDefault="008C4875" w:rsidP="00075BE1">
            <w:r>
              <w:t>Make sure all jumpers, LEDs, connectors, switches, displays, etc. are okayed by mechanical, ok with the system</w:t>
            </w:r>
          </w:p>
        </w:tc>
        <w:tc>
          <w:tcPr>
            <w:tcW w:w="3865" w:type="dxa"/>
          </w:tcPr>
          <w:p w14:paraId="0190D88F" w14:textId="77777777" w:rsidR="008C4875" w:rsidRDefault="008C4875" w:rsidP="00075BE1"/>
        </w:tc>
      </w:tr>
      <w:tr w:rsidR="008C4875" w14:paraId="5BDD7507" w14:textId="77777777" w:rsidTr="008C4875">
        <w:tc>
          <w:tcPr>
            <w:tcW w:w="895" w:type="dxa"/>
          </w:tcPr>
          <w:p w14:paraId="159A684F" w14:textId="77777777" w:rsidR="008C4875" w:rsidRDefault="008C4875" w:rsidP="00075BE1">
            <w:pPr>
              <w:jc w:val="center"/>
            </w:pPr>
            <w:sdt>
              <w:sdtPr>
                <w:id w:val="-1269541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886483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5FA066DB" w14:textId="75A6ABBC" w:rsidR="008C4875" w:rsidRDefault="008C4875" w:rsidP="00075BE1">
            <w:r>
              <w:t xml:space="preserve">Is pin 1 of connectors marked? </w:t>
            </w:r>
          </w:p>
        </w:tc>
        <w:tc>
          <w:tcPr>
            <w:tcW w:w="3865" w:type="dxa"/>
          </w:tcPr>
          <w:p w14:paraId="2796B654" w14:textId="77777777" w:rsidR="008C4875" w:rsidRDefault="008C4875" w:rsidP="00075BE1"/>
        </w:tc>
      </w:tr>
      <w:tr w:rsidR="008C4875" w14:paraId="0D07AB02" w14:textId="77777777" w:rsidTr="008C4875">
        <w:tc>
          <w:tcPr>
            <w:tcW w:w="895" w:type="dxa"/>
          </w:tcPr>
          <w:p w14:paraId="63DEFCB0" w14:textId="77777777" w:rsidR="008C4875" w:rsidRDefault="008C4875" w:rsidP="00075BE1">
            <w:pPr>
              <w:jc w:val="center"/>
            </w:pPr>
            <w:sdt>
              <w:sdtPr>
                <w:id w:val="-1279338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303232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7C90DE93" w14:textId="517F3C16" w:rsidR="008C4875" w:rsidRDefault="008C4875" w:rsidP="00075BE1">
            <w:r>
              <w:t>Is there enough clearance around all components?</w:t>
            </w:r>
          </w:p>
        </w:tc>
        <w:tc>
          <w:tcPr>
            <w:tcW w:w="3865" w:type="dxa"/>
          </w:tcPr>
          <w:p w14:paraId="5CB7AA28" w14:textId="77777777" w:rsidR="008C4875" w:rsidRDefault="008C4875" w:rsidP="00075BE1"/>
        </w:tc>
      </w:tr>
      <w:tr w:rsidR="008C4875" w14:paraId="53D89027" w14:textId="77777777" w:rsidTr="008C4875">
        <w:tc>
          <w:tcPr>
            <w:tcW w:w="895" w:type="dxa"/>
          </w:tcPr>
          <w:p w14:paraId="34BD2B8C" w14:textId="77777777" w:rsidR="008C4875" w:rsidRDefault="008C4875" w:rsidP="00075BE1">
            <w:pPr>
              <w:jc w:val="center"/>
            </w:pPr>
            <w:sdt>
              <w:sdtPr>
                <w:id w:val="845220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1848249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583C5A85" w14:textId="264137A3" w:rsidR="008C4875" w:rsidRDefault="008C4875" w:rsidP="00075BE1">
            <w:r>
              <w:t xml:space="preserve">Is all silkscreen set to Arial? </w:t>
            </w:r>
            <w:proofErr w:type="spellStart"/>
            <w:r>
              <w:t>Refdes</w:t>
            </w:r>
            <w:proofErr w:type="spellEnd"/>
            <w:r>
              <w:t xml:space="preserve"> should be set to 40mil</w:t>
            </w:r>
          </w:p>
        </w:tc>
        <w:tc>
          <w:tcPr>
            <w:tcW w:w="3865" w:type="dxa"/>
          </w:tcPr>
          <w:p w14:paraId="1E699728" w14:textId="77777777" w:rsidR="008C4875" w:rsidRDefault="008C4875" w:rsidP="00075BE1"/>
        </w:tc>
      </w:tr>
      <w:tr w:rsidR="008C4875" w14:paraId="6195D29F" w14:textId="77777777" w:rsidTr="008C4875">
        <w:tc>
          <w:tcPr>
            <w:tcW w:w="895" w:type="dxa"/>
          </w:tcPr>
          <w:p w14:paraId="3E86F1EE" w14:textId="77777777" w:rsidR="008C4875" w:rsidRDefault="008C4875" w:rsidP="00075BE1">
            <w:pPr>
              <w:jc w:val="center"/>
            </w:pPr>
            <w:sdt>
              <w:sdtPr>
                <w:id w:val="1815986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91830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59FC0AEE" w14:textId="73618288" w:rsidR="008C4875" w:rsidRDefault="008C4875" w:rsidP="00075BE1">
            <w:r>
              <w:t xml:space="preserve">Is the </w:t>
            </w:r>
            <w:proofErr w:type="spellStart"/>
            <w:r>
              <w:t>badgerloop</w:t>
            </w:r>
            <w:proofErr w:type="spellEnd"/>
            <w:r>
              <w:t xml:space="preserve"> logo, board name, revision and designer in silkscreen? Doesn’t have to be large</w:t>
            </w:r>
          </w:p>
        </w:tc>
        <w:tc>
          <w:tcPr>
            <w:tcW w:w="3865" w:type="dxa"/>
          </w:tcPr>
          <w:p w14:paraId="353C33A3" w14:textId="77777777" w:rsidR="008C4875" w:rsidRDefault="008C4875" w:rsidP="00075BE1"/>
        </w:tc>
      </w:tr>
      <w:tr w:rsidR="008C4875" w14:paraId="561DECF8" w14:textId="77777777" w:rsidTr="008C4875">
        <w:tc>
          <w:tcPr>
            <w:tcW w:w="895" w:type="dxa"/>
          </w:tcPr>
          <w:p w14:paraId="143FF143" w14:textId="77777777" w:rsidR="008C4875" w:rsidRDefault="008C4875" w:rsidP="00075BE1">
            <w:pPr>
              <w:jc w:val="center"/>
            </w:pPr>
            <w:sdt>
              <w:sdtPr>
                <w:id w:val="-1753502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463240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74175108" w14:textId="1805AAA3" w:rsidR="008C4875" w:rsidRDefault="008C4875" w:rsidP="00075BE1">
            <w:r>
              <w:t xml:space="preserve">Does the board have or need fiducials or tooling holes? </w:t>
            </w:r>
          </w:p>
        </w:tc>
        <w:tc>
          <w:tcPr>
            <w:tcW w:w="3865" w:type="dxa"/>
          </w:tcPr>
          <w:p w14:paraId="3D8C9ADD" w14:textId="77777777" w:rsidR="008C4875" w:rsidRDefault="008C4875" w:rsidP="00075BE1"/>
        </w:tc>
      </w:tr>
    </w:tbl>
    <w:p w14:paraId="5C21A3B7" w14:textId="77777777" w:rsidR="009D6C43" w:rsidRDefault="009D6C43" w:rsidP="00600045">
      <w:pPr>
        <w:jc w:val="center"/>
        <w:rPr>
          <w:b/>
        </w:rPr>
      </w:pPr>
    </w:p>
    <w:p w14:paraId="3CECB84E" w14:textId="77777777" w:rsidR="009D6C43" w:rsidRDefault="009D6C43">
      <w:pPr>
        <w:rPr>
          <w:b/>
        </w:rPr>
      </w:pPr>
      <w:r>
        <w:rPr>
          <w:b/>
        </w:rPr>
        <w:br w:type="page"/>
      </w:r>
    </w:p>
    <w:p w14:paraId="4344EA8F" w14:textId="1192845E" w:rsidR="008C4875" w:rsidRPr="00600045" w:rsidRDefault="008C4875" w:rsidP="00600045">
      <w:pPr>
        <w:jc w:val="center"/>
        <w:rPr>
          <w:b/>
        </w:rPr>
      </w:pPr>
      <w:r>
        <w:rPr>
          <w:b/>
        </w:rPr>
        <w:lastRenderedPageBreak/>
        <w:t>Routing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4590"/>
        <w:gridCol w:w="3865"/>
      </w:tblGrid>
      <w:tr w:rsidR="008C4875" w14:paraId="6A657AD2" w14:textId="77777777" w:rsidTr="00075BE1">
        <w:tc>
          <w:tcPr>
            <w:tcW w:w="895" w:type="dxa"/>
          </w:tcPr>
          <w:p w14:paraId="08AF60F3" w14:textId="77777777" w:rsidR="008C4875" w:rsidRDefault="008C4875" w:rsidP="00075BE1">
            <w:pPr>
              <w:jc w:val="center"/>
            </w:pPr>
            <w:sdt>
              <w:sdtPr>
                <w:id w:val="-1949390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312612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4B26EE64" w14:textId="613ADAA8" w:rsidR="008C4875" w:rsidRDefault="008C4875" w:rsidP="00075BE1">
            <w:r>
              <w:t xml:space="preserve">Are all traces rated for their expected current? </w:t>
            </w:r>
          </w:p>
        </w:tc>
        <w:tc>
          <w:tcPr>
            <w:tcW w:w="3865" w:type="dxa"/>
          </w:tcPr>
          <w:p w14:paraId="2F94614C" w14:textId="77777777" w:rsidR="008C4875" w:rsidRDefault="008C4875" w:rsidP="00075BE1"/>
        </w:tc>
      </w:tr>
      <w:tr w:rsidR="008C4875" w14:paraId="172C030B" w14:textId="77777777" w:rsidTr="008C4875">
        <w:tc>
          <w:tcPr>
            <w:tcW w:w="895" w:type="dxa"/>
          </w:tcPr>
          <w:p w14:paraId="7483D477" w14:textId="77777777" w:rsidR="008C4875" w:rsidRDefault="008C4875" w:rsidP="00075BE1">
            <w:pPr>
              <w:jc w:val="center"/>
            </w:pPr>
            <w:sdt>
              <w:sdtPr>
                <w:id w:val="1405493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152143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007ABE9D" w14:textId="2FFF841A" w:rsidR="008C4875" w:rsidRDefault="008C4875" w:rsidP="00075BE1">
            <w:r>
              <w:t xml:space="preserve">Avoid </w:t>
            </w:r>
            <w:proofErr w:type="spellStart"/>
            <w:r>
              <w:t>vias</w:t>
            </w:r>
            <w:proofErr w:type="spellEnd"/>
            <w:r>
              <w:t xml:space="preserve"> in pad where possible. </w:t>
            </w:r>
          </w:p>
        </w:tc>
        <w:tc>
          <w:tcPr>
            <w:tcW w:w="3865" w:type="dxa"/>
          </w:tcPr>
          <w:p w14:paraId="7FEF375E" w14:textId="77777777" w:rsidR="008C4875" w:rsidRDefault="008C4875" w:rsidP="00075BE1"/>
        </w:tc>
      </w:tr>
      <w:tr w:rsidR="008C4875" w14:paraId="1E6F082B" w14:textId="77777777" w:rsidTr="008C4875">
        <w:tc>
          <w:tcPr>
            <w:tcW w:w="895" w:type="dxa"/>
          </w:tcPr>
          <w:p w14:paraId="4B8AA0E4" w14:textId="77777777" w:rsidR="008C4875" w:rsidRDefault="008C4875" w:rsidP="00075BE1">
            <w:pPr>
              <w:jc w:val="center"/>
            </w:pPr>
            <w:sdt>
              <w:sdtPr>
                <w:id w:val="486211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979579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204B2605" w14:textId="7F071161" w:rsidR="008C4875" w:rsidRDefault="008C4875" w:rsidP="00075BE1">
            <w:r>
              <w:t xml:space="preserve">Follow </w:t>
            </w:r>
            <w:proofErr w:type="spellStart"/>
            <w:r>
              <w:t>keepout</w:t>
            </w:r>
            <w:proofErr w:type="spellEnd"/>
            <w:r>
              <w:t xml:space="preserve"> zones around screw heads</w:t>
            </w:r>
          </w:p>
        </w:tc>
        <w:tc>
          <w:tcPr>
            <w:tcW w:w="3865" w:type="dxa"/>
          </w:tcPr>
          <w:p w14:paraId="7DFE4376" w14:textId="77777777" w:rsidR="008C4875" w:rsidRDefault="008C4875" w:rsidP="00075BE1"/>
        </w:tc>
      </w:tr>
      <w:tr w:rsidR="008C4875" w14:paraId="3119097A" w14:textId="77777777" w:rsidTr="008C4875">
        <w:tc>
          <w:tcPr>
            <w:tcW w:w="895" w:type="dxa"/>
          </w:tcPr>
          <w:p w14:paraId="11E821AF" w14:textId="77777777" w:rsidR="008C4875" w:rsidRDefault="008C4875" w:rsidP="00075BE1">
            <w:pPr>
              <w:jc w:val="center"/>
            </w:pPr>
            <w:sdt>
              <w:sdtPr>
                <w:id w:val="-1158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1723097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1160F152" w14:textId="11CFEFFB" w:rsidR="008C4875" w:rsidRDefault="008C4875" w:rsidP="00075BE1">
            <w:r>
              <w:t>Keep 50mil from board edge.</w:t>
            </w:r>
          </w:p>
        </w:tc>
        <w:tc>
          <w:tcPr>
            <w:tcW w:w="3865" w:type="dxa"/>
          </w:tcPr>
          <w:p w14:paraId="4F1699D9" w14:textId="77777777" w:rsidR="008C4875" w:rsidRDefault="008C4875" w:rsidP="00075BE1"/>
        </w:tc>
      </w:tr>
      <w:tr w:rsidR="008C4875" w14:paraId="1F52FB2C" w14:textId="77777777" w:rsidTr="008C4875">
        <w:tc>
          <w:tcPr>
            <w:tcW w:w="895" w:type="dxa"/>
          </w:tcPr>
          <w:p w14:paraId="3B8DE92A" w14:textId="77777777" w:rsidR="008C4875" w:rsidRDefault="008C4875" w:rsidP="00075BE1">
            <w:pPr>
              <w:jc w:val="center"/>
            </w:pPr>
            <w:sdt>
              <w:sdtPr>
                <w:id w:val="1360700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518625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4E36C0BB" w14:textId="6128FA27" w:rsidR="008C4875" w:rsidRDefault="008C4875" w:rsidP="00075BE1">
            <w:r>
              <w:t>Do your polygons have any “dead copper” or “bottlenecks”?</w:t>
            </w:r>
          </w:p>
        </w:tc>
        <w:tc>
          <w:tcPr>
            <w:tcW w:w="3865" w:type="dxa"/>
          </w:tcPr>
          <w:p w14:paraId="258CA2EC" w14:textId="77777777" w:rsidR="008C4875" w:rsidRDefault="008C4875" w:rsidP="00075BE1"/>
        </w:tc>
      </w:tr>
      <w:tr w:rsidR="008C4875" w14:paraId="33584BB1" w14:textId="77777777" w:rsidTr="008C4875">
        <w:tc>
          <w:tcPr>
            <w:tcW w:w="895" w:type="dxa"/>
          </w:tcPr>
          <w:p w14:paraId="13A7E8F1" w14:textId="77777777" w:rsidR="008C4875" w:rsidRDefault="008C4875" w:rsidP="00075BE1">
            <w:pPr>
              <w:jc w:val="center"/>
            </w:pPr>
            <w:sdt>
              <w:sdtPr>
                <w:id w:val="-1695227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1122219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2BA02B50" w14:textId="03116585" w:rsidR="008C4875" w:rsidRDefault="008C4875" w:rsidP="00075BE1">
            <w:r>
              <w:t xml:space="preserve">Do you have a GND plane, Power plane? </w:t>
            </w:r>
          </w:p>
        </w:tc>
        <w:tc>
          <w:tcPr>
            <w:tcW w:w="3865" w:type="dxa"/>
          </w:tcPr>
          <w:p w14:paraId="3AAA53A9" w14:textId="77777777" w:rsidR="008C4875" w:rsidRDefault="008C4875" w:rsidP="00075BE1"/>
        </w:tc>
      </w:tr>
      <w:tr w:rsidR="008C4875" w14:paraId="73282035" w14:textId="77777777" w:rsidTr="008C4875">
        <w:tc>
          <w:tcPr>
            <w:tcW w:w="895" w:type="dxa"/>
          </w:tcPr>
          <w:p w14:paraId="033C3539" w14:textId="77777777" w:rsidR="008C4875" w:rsidRDefault="008C4875" w:rsidP="00075BE1">
            <w:pPr>
              <w:jc w:val="center"/>
            </w:pPr>
            <w:sdt>
              <w:sdtPr>
                <w:id w:val="-1162310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1012649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37D2707F" w14:textId="3EBC6924" w:rsidR="008C4875" w:rsidRDefault="008C4875" w:rsidP="00075BE1">
            <w:r>
              <w:t xml:space="preserve">Are you using thermal reliefs? </w:t>
            </w:r>
          </w:p>
        </w:tc>
        <w:tc>
          <w:tcPr>
            <w:tcW w:w="3865" w:type="dxa"/>
          </w:tcPr>
          <w:p w14:paraId="1F329919" w14:textId="77777777" w:rsidR="008C4875" w:rsidRDefault="008C4875" w:rsidP="00075BE1"/>
        </w:tc>
      </w:tr>
      <w:tr w:rsidR="008C4875" w14:paraId="5536C726" w14:textId="77777777" w:rsidTr="008C4875">
        <w:tc>
          <w:tcPr>
            <w:tcW w:w="895" w:type="dxa"/>
          </w:tcPr>
          <w:p w14:paraId="4A877F7F" w14:textId="77777777" w:rsidR="008C4875" w:rsidRDefault="008C4875" w:rsidP="00075BE1">
            <w:pPr>
              <w:jc w:val="center"/>
            </w:pPr>
            <w:sdt>
              <w:sdtPr>
                <w:id w:val="-1170950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1105341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4B330919" w14:textId="548CEE21" w:rsidR="008C4875" w:rsidRDefault="008C4875" w:rsidP="00075BE1">
            <w:r>
              <w:t>Avoid routing directly between two adjacent SMD pads</w:t>
            </w:r>
          </w:p>
        </w:tc>
        <w:tc>
          <w:tcPr>
            <w:tcW w:w="3865" w:type="dxa"/>
          </w:tcPr>
          <w:p w14:paraId="7FF0D560" w14:textId="77777777" w:rsidR="008C4875" w:rsidRDefault="008C4875" w:rsidP="00075BE1"/>
        </w:tc>
      </w:tr>
      <w:tr w:rsidR="008C4875" w14:paraId="38C78275" w14:textId="77777777" w:rsidTr="008C4875">
        <w:tc>
          <w:tcPr>
            <w:tcW w:w="895" w:type="dxa"/>
          </w:tcPr>
          <w:p w14:paraId="6B06E2AF" w14:textId="77777777" w:rsidR="008C4875" w:rsidRDefault="008C4875" w:rsidP="00075BE1">
            <w:pPr>
              <w:jc w:val="center"/>
            </w:pPr>
            <w:sdt>
              <w:sdtPr>
                <w:id w:val="1661274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1169789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02333489" w14:textId="0D92BB1F" w:rsidR="008C4875" w:rsidRDefault="008C4875" w:rsidP="00075BE1">
            <w:r>
              <w:t>Avoid &lt;90 deg routing (Altium’s Acute Angle rule) to avoid acid traps</w:t>
            </w:r>
          </w:p>
        </w:tc>
        <w:tc>
          <w:tcPr>
            <w:tcW w:w="3865" w:type="dxa"/>
          </w:tcPr>
          <w:p w14:paraId="0173210C" w14:textId="77777777" w:rsidR="008C4875" w:rsidRDefault="008C4875" w:rsidP="00075BE1"/>
        </w:tc>
      </w:tr>
    </w:tbl>
    <w:p w14:paraId="48A8ABCB" w14:textId="77777777" w:rsidR="009D6C43" w:rsidRDefault="009D6C43" w:rsidP="00600045">
      <w:pPr>
        <w:jc w:val="center"/>
        <w:rPr>
          <w:b/>
        </w:rPr>
      </w:pPr>
    </w:p>
    <w:p w14:paraId="106A21C7" w14:textId="77777777" w:rsidR="009D6C43" w:rsidRDefault="009D6C43" w:rsidP="00600045">
      <w:pPr>
        <w:jc w:val="center"/>
        <w:rPr>
          <w:b/>
        </w:rPr>
      </w:pPr>
    </w:p>
    <w:p w14:paraId="591340F0" w14:textId="09D37632" w:rsidR="00600045" w:rsidRDefault="008C4875" w:rsidP="00600045">
      <w:pPr>
        <w:jc w:val="center"/>
        <w:rPr>
          <w:b/>
        </w:rPr>
      </w:pPr>
      <w:proofErr w:type="gramStart"/>
      <w:r>
        <w:rPr>
          <w:b/>
        </w:rPr>
        <w:t>Other</w:t>
      </w:r>
      <w:proofErr w:type="gramEnd"/>
      <w:r w:rsidR="009D6C43">
        <w:rPr>
          <w:b/>
        </w:rPr>
        <w:t xml:space="preserve"> PCB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895"/>
        <w:gridCol w:w="4590"/>
        <w:gridCol w:w="3865"/>
      </w:tblGrid>
      <w:tr w:rsidR="008C4875" w14:paraId="0CAE6AB8" w14:textId="77777777" w:rsidTr="009D6C43">
        <w:tc>
          <w:tcPr>
            <w:tcW w:w="895" w:type="dxa"/>
          </w:tcPr>
          <w:p w14:paraId="6971EFCF" w14:textId="77777777" w:rsidR="008C4875" w:rsidRDefault="008C4875" w:rsidP="00075BE1">
            <w:pPr>
              <w:jc w:val="center"/>
            </w:pPr>
            <w:sdt>
              <w:sdtPr>
                <w:id w:val="-1385714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895730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5309BFC0" w14:textId="1ADC3FDF" w:rsidR="008C4875" w:rsidRDefault="008C4875" w:rsidP="00075BE1">
            <w:r>
              <w:t xml:space="preserve">Is the silkscreen useful? Silk should help you with </w:t>
            </w:r>
            <w:proofErr w:type="spellStart"/>
            <w:r>
              <w:t>bringup</w:t>
            </w:r>
            <w:proofErr w:type="spellEnd"/>
            <w:r>
              <w:t xml:space="preserve"> of the board or operation. Label connectors, configuration jumpers, LED meaning, etc. </w:t>
            </w:r>
          </w:p>
        </w:tc>
        <w:tc>
          <w:tcPr>
            <w:tcW w:w="3865" w:type="dxa"/>
          </w:tcPr>
          <w:p w14:paraId="380E03A4" w14:textId="77777777" w:rsidR="008C4875" w:rsidRDefault="008C4875" w:rsidP="00075BE1"/>
        </w:tc>
      </w:tr>
      <w:tr w:rsidR="008C4875" w14:paraId="01472ECF" w14:textId="77777777" w:rsidTr="009D6C43">
        <w:tc>
          <w:tcPr>
            <w:tcW w:w="895" w:type="dxa"/>
          </w:tcPr>
          <w:p w14:paraId="6EE17B27" w14:textId="77777777" w:rsidR="008C4875" w:rsidRDefault="008C4875" w:rsidP="00075BE1">
            <w:pPr>
              <w:jc w:val="center"/>
            </w:pPr>
            <w:sdt>
              <w:sdtPr>
                <w:id w:val="880904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1408579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5B3E71B7" w14:textId="3C4735F9" w:rsidR="008C4875" w:rsidRDefault="008C4875" w:rsidP="00075BE1">
            <w:r>
              <w:t xml:space="preserve">Does silkscreen overlap with pads? </w:t>
            </w:r>
          </w:p>
        </w:tc>
        <w:tc>
          <w:tcPr>
            <w:tcW w:w="3865" w:type="dxa"/>
          </w:tcPr>
          <w:p w14:paraId="059D5EB6" w14:textId="77777777" w:rsidR="008C4875" w:rsidRDefault="008C4875" w:rsidP="00075BE1"/>
        </w:tc>
      </w:tr>
      <w:tr w:rsidR="008C4875" w14:paraId="6091A5CC" w14:textId="77777777" w:rsidTr="009D6C43">
        <w:tc>
          <w:tcPr>
            <w:tcW w:w="895" w:type="dxa"/>
          </w:tcPr>
          <w:p w14:paraId="6108D0E2" w14:textId="77777777" w:rsidR="008C4875" w:rsidRDefault="008C4875" w:rsidP="00075BE1">
            <w:pPr>
              <w:jc w:val="center"/>
            </w:pPr>
            <w:sdt>
              <w:sdtPr>
                <w:id w:val="1169599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1779832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2A424984" w14:textId="1DDA6534" w:rsidR="008C4875" w:rsidRDefault="009D6C43" w:rsidP="00075BE1">
            <w:r>
              <w:t xml:space="preserve">Are your through-holes plated? </w:t>
            </w:r>
          </w:p>
        </w:tc>
        <w:tc>
          <w:tcPr>
            <w:tcW w:w="3865" w:type="dxa"/>
          </w:tcPr>
          <w:p w14:paraId="4C0B1782" w14:textId="77777777" w:rsidR="008C4875" w:rsidRDefault="008C4875" w:rsidP="00075BE1"/>
        </w:tc>
      </w:tr>
      <w:tr w:rsidR="009D6C43" w14:paraId="1A0FDAED" w14:textId="77777777" w:rsidTr="009D6C43">
        <w:tc>
          <w:tcPr>
            <w:tcW w:w="895" w:type="dxa"/>
          </w:tcPr>
          <w:p w14:paraId="6274BFB6" w14:textId="77777777" w:rsidR="009D6C43" w:rsidRDefault="009D6C43" w:rsidP="00075BE1">
            <w:pPr>
              <w:jc w:val="center"/>
            </w:pPr>
            <w:sdt>
              <w:sdtPr>
                <w:id w:val="-1127149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608278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33EB9B29" w14:textId="6A51790A" w:rsidR="009D6C43" w:rsidRDefault="009D6C43" w:rsidP="00075BE1">
            <w:r>
              <w:t xml:space="preserve">Did you consolidate your drill sizes? </w:t>
            </w:r>
          </w:p>
        </w:tc>
        <w:tc>
          <w:tcPr>
            <w:tcW w:w="3865" w:type="dxa"/>
          </w:tcPr>
          <w:p w14:paraId="70AC38E7" w14:textId="77777777" w:rsidR="009D6C43" w:rsidRDefault="009D6C43" w:rsidP="00075BE1"/>
        </w:tc>
      </w:tr>
      <w:tr w:rsidR="009D6C43" w14:paraId="38B53580" w14:textId="77777777" w:rsidTr="009D6C43">
        <w:tc>
          <w:tcPr>
            <w:tcW w:w="895" w:type="dxa"/>
          </w:tcPr>
          <w:p w14:paraId="434C9688" w14:textId="77777777" w:rsidR="009D6C43" w:rsidRDefault="009D6C43" w:rsidP="00075BE1">
            <w:pPr>
              <w:jc w:val="center"/>
            </w:pPr>
            <w:sdt>
              <w:sdtPr>
                <w:id w:val="-733548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742798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6C37C4C8" w14:textId="4F5BEE31" w:rsidR="009D6C43" w:rsidRDefault="009D6C43" w:rsidP="00075BE1">
            <w:r>
              <w:t>Did you check with your manufacturer about “Slots” (rectangular holes sometimes used by connectors, components)</w:t>
            </w:r>
          </w:p>
        </w:tc>
        <w:tc>
          <w:tcPr>
            <w:tcW w:w="3865" w:type="dxa"/>
          </w:tcPr>
          <w:p w14:paraId="328523A5" w14:textId="77777777" w:rsidR="009D6C43" w:rsidRDefault="009D6C43" w:rsidP="00075BE1"/>
        </w:tc>
      </w:tr>
      <w:tr w:rsidR="009D6C43" w14:paraId="461711B6" w14:textId="77777777" w:rsidTr="009D6C43">
        <w:tc>
          <w:tcPr>
            <w:tcW w:w="895" w:type="dxa"/>
          </w:tcPr>
          <w:p w14:paraId="799C1250" w14:textId="77777777" w:rsidR="009D6C43" w:rsidRDefault="009D6C43" w:rsidP="00075BE1">
            <w:pPr>
              <w:jc w:val="center"/>
            </w:pPr>
            <w:sdt>
              <w:sdtPr>
                <w:id w:val="1195570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1183131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737789A9" w14:textId="36350B76" w:rsidR="009D6C43" w:rsidRDefault="009D6C43" w:rsidP="00075BE1">
            <w:r>
              <w:t xml:space="preserve">Did you generate the proper output drawings, </w:t>
            </w:r>
            <w:proofErr w:type="spellStart"/>
            <w:r>
              <w:t>gerbers</w:t>
            </w:r>
            <w:proofErr w:type="spellEnd"/>
            <w:r>
              <w:t>, and drill drawings? CAM files are good too!</w:t>
            </w:r>
          </w:p>
        </w:tc>
        <w:tc>
          <w:tcPr>
            <w:tcW w:w="3865" w:type="dxa"/>
          </w:tcPr>
          <w:p w14:paraId="4BE90950" w14:textId="77777777" w:rsidR="009D6C43" w:rsidRDefault="009D6C43" w:rsidP="00075BE1"/>
        </w:tc>
      </w:tr>
      <w:tr w:rsidR="009D6C43" w14:paraId="0855AC3C" w14:textId="77777777" w:rsidTr="009D6C43">
        <w:tc>
          <w:tcPr>
            <w:tcW w:w="895" w:type="dxa"/>
          </w:tcPr>
          <w:p w14:paraId="45DB3B06" w14:textId="77777777" w:rsidR="009D6C43" w:rsidRDefault="009D6C43" w:rsidP="00075BE1">
            <w:pPr>
              <w:jc w:val="center"/>
            </w:pPr>
            <w:sdt>
              <w:sdtPr>
                <w:id w:val="-987937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201243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0674413B" w14:textId="5571A77C" w:rsidR="009D6C43" w:rsidRDefault="009D6C43" w:rsidP="00075BE1">
            <w:r>
              <w:t xml:space="preserve">Did you run DRC? </w:t>
            </w:r>
          </w:p>
        </w:tc>
        <w:tc>
          <w:tcPr>
            <w:tcW w:w="3865" w:type="dxa"/>
          </w:tcPr>
          <w:p w14:paraId="34F72510" w14:textId="77777777" w:rsidR="009D6C43" w:rsidRDefault="009D6C43" w:rsidP="00075BE1"/>
        </w:tc>
      </w:tr>
      <w:tr w:rsidR="009D6C43" w14:paraId="54458591" w14:textId="77777777" w:rsidTr="009D6C43">
        <w:tc>
          <w:tcPr>
            <w:tcW w:w="895" w:type="dxa"/>
          </w:tcPr>
          <w:p w14:paraId="5B551207" w14:textId="77777777" w:rsidR="009D6C43" w:rsidRDefault="009D6C43" w:rsidP="00075BE1">
            <w:pPr>
              <w:jc w:val="center"/>
            </w:pPr>
            <w:sdt>
              <w:sdtPr>
                <w:id w:val="-1232619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574547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69A16F2E" w14:textId="143C8B13" w:rsidR="009D6C43" w:rsidRDefault="009D6C43" w:rsidP="00075BE1">
            <w:r>
              <w:t xml:space="preserve">Export as a .STEP file and send to mechanical for integration. </w:t>
            </w:r>
          </w:p>
        </w:tc>
        <w:tc>
          <w:tcPr>
            <w:tcW w:w="3865" w:type="dxa"/>
          </w:tcPr>
          <w:p w14:paraId="71333357" w14:textId="77777777" w:rsidR="009D6C43" w:rsidRDefault="009D6C43" w:rsidP="00075BE1"/>
        </w:tc>
      </w:tr>
    </w:tbl>
    <w:p w14:paraId="26EC88AD" w14:textId="77777777" w:rsidR="009D6C43" w:rsidRDefault="009D6C43" w:rsidP="00600045">
      <w:pPr>
        <w:jc w:val="center"/>
        <w:rPr>
          <w:b/>
        </w:rPr>
      </w:pPr>
    </w:p>
    <w:p w14:paraId="372897A0" w14:textId="77777777" w:rsidR="009D6C43" w:rsidRDefault="009D6C43">
      <w:pPr>
        <w:rPr>
          <w:b/>
        </w:rPr>
      </w:pPr>
      <w:r>
        <w:rPr>
          <w:b/>
        </w:rPr>
        <w:br w:type="page"/>
      </w:r>
    </w:p>
    <w:p w14:paraId="361820EE" w14:textId="781ACC9D" w:rsidR="008C4875" w:rsidRDefault="009D6C43" w:rsidP="00600045">
      <w:pPr>
        <w:jc w:val="center"/>
        <w:rPr>
          <w:b/>
        </w:rPr>
      </w:pPr>
      <w:r>
        <w:rPr>
          <w:b/>
        </w:rPr>
        <w:lastRenderedPageBreak/>
        <w:t>Bill of Materials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4590"/>
        <w:gridCol w:w="3865"/>
      </w:tblGrid>
      <w:tr w:rsidR="009D6C43" w14:paraId="7A091BF0" w14:textId="77777777" w:rsidTr="00075BE1">
        <w:tc>
          <w:tcPr>
            <w:tcW w:w="895" w:type="dxa"/>
          </w:tcPr>
          <w:p w14:paraId="764623D4" w14:textId="77777777" w:rsidR="009D6C43" w:rsidRDefault="009D6C43" w:rsidP="00075BE1">
            <w:pPr>
              <w:jc w:val="center"/>
            </w:pPr>
            <w:sdt>
              <w:sdtPr>
                <w:id w:val="738521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102863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7BD97492" w14:textId="05DE4BDB" w:rsidR="009D6C43" w:rsidRDefault="009D6C43" w:rsidP="00075BE1">
            <w:r>
              <w:t>Are all your parts exported to the BOM?</w:t>
            </w:r>
          </w:p>
        </w:tc>
        <w:tc>
          <w:tcPr>
            <w:tcW w:w="3865" w:type="dxa"/>
          </w:tcPr>
          <w:p w14:paraId="605A0F48" w14:textId="77777777" w:rsidR="009D6C43" w:rsidRDefault="009D6C43" w:rsidP="00075BE1"/>
        </w:tc>
      </w:tr>
      <w:tr w:rsidR="009D6C43" w14:paraId="35EBE39C" w14:textId="77777777" w:rsidTr="009D6C43">
        <w:tc>
          <w:tcPr>
            <w:tcW w:w="895" w:type="dxa"/>
          </w:tcPr>
          <w:p w14:paraId="4D959BD1" w14:textId="77777777" w:rsidR="009D6C43" w:rsidRDefault="009D6C43" w:rsidP="00075BE1">
            <w:pPr>
              <w:jc w:val="center"/>
            </w:pPr>
            <w:sdt>
              <w:sdtPr>
                <w:id w:val="2015483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1934932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7F8778D0" w14:textId="76CAA812" w:rsidR="009D6C43" w:rsidRDefault="009D6C43" w:rsidP="00075BE1">
            <w:r>
              <w:t>Do you require any spare components?</w:t>
            </w:r>
          </w:p>
        </w:tc>
        <w:tc>
          <w:tcPr>
            <w:tcW w:w="3865" w:type="dxa"/>
          </w:tcPr>
          <w:p w14:paraId="0B32C63E" w14:textId="77777777" w:rsidR="009D6C43" w:rsidRDefault="009D6C43" w:rsidP="00075BE1"/>
        </w:tc>
      </w:tr>
      <w:tr w:rsidR="009D6C43" w14:paraId="49E5A711" w14:textId="77777777" w:rsidTr="009D6C43">
        <w:tc>
          <w:tcPr>
            <w:tcW w:w="895" w:type="dxa"/>
          </w:tcPr>
          <w:p w14:paraId="45582B7C" w14:textId="77777777" w:rsidR="009D6C43" w:rsidRDefault="009D6C43" w:rsidP="00075BE1">
            <w:pPr>
              <w:jc w:val="center"/>
            </w:pPr>
            <w:sdt>
              <w:sdtPr>
                <w:id w:val="1796103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-1920313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628902F2" w14:textId="3FA8FB15" w:rsidR="009D6C43" w:rsidRDefault="009D6C43" w:rsidP="00075BE1">
            <w:r>
              <w:t xml:space="preserve">Are there any components that are not on the BOM directly, but should be added (screws, standoffs, fuses,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  <w:tc>
          <w:tcPr>
            <w:tcW w:w="3865" w:type="dxa"/>
          </w:tcPr>
          <w:p w14:paraId="3D42E205" w14:textId="77777777" w:rsidR="009D6C43" w:rsidRDefault="009D6C43" w:rsidP="00075BE1"/>
        </w:tc>
      </w:tr>
      <w:tr w:rsidR="009D6C43" w14:paraId="0787B30D" w14:textId="77777777" w:rsidTr="009D6C43">
        <w:tc>
          <w:tcPr>
            <w:tcW w:w="895" w:type="dxa"/>
          </w:tcPr>
          <w:p w14:paraId="3806BF41" w14:textId="77777777" w:rsidR="009D6C43" w:rsidRDefault="009D6C43" w:rsidP="00075BE1">
            <w:pPr>
              <w:jc w:val="center"/>
            </w:pPr>
            <w:sdt>
              <w:sdtPr>
                <w:id w:val="344902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181411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75E3F9B3" w14:textId="04CEA2B3" w:rsidR="009D6C43" w:rsidRDefault="009D6C43" w:rsidP="00075BE1">
            <w:r>
              <w:t>Do you have a link to all components (</w:t>
            </w:r>
            <w:proofErr w:type="spellStart"/>
            <w:r>
              <w:t>digikey</w:t>
            </w:r>
            <w:proofErr w:type="spellEnd"/>
            <w:r>
              <w:t>)</w:t>
            </w:r>
          </w:p>
        </w:tc>
        <w:tc>
          <w:tcPr>
            <w:tcW w:w="3865" w:type="dxa"/>
          </w:tcPr>
          <w:p w14:paraId="45EF471B" w14:textId="77777777" w:rsidR="009D6C43" w:rsidRDefault="009D6C43" w:rsidP="00075BE1"/>
        </w:tc>
      </w:tr>
      <w:tr w:rsidR="009D6C43" w14:paraId="5A8A9E72" w14:textId="77777777" w:rsidTr="009D6C43">
        <w:tc>
          <w:tcPr>
            <w:tcW w:w="895" w:type="dxa"/>
          </w:tcPr>
          <w:p w14:paraId="59A01B2F" w14:textId="77777777" w:rsidR="009D6C43" w:rsidRDefault="009D6C43" w:rsidP="00075BE1">
            <w:pPr>
              <w:jc w:val="center"/>
            </w:pPr>
            <w:sdt>
              <w:sdtPr>
                <w:id w:val="210243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89778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6E3FBCFA" w14:textId="37748344" w:rsidR="009D6C43" w:rsidRDefault="009D6C43" w:rsidP="00075BE1">
            <w:r>
              <w:t>Do another BOM consolidation Check</w:t>
            </w:r>
          </w:p>
        </w:tc>
        <w:tc>
          <w:tcPr>
            <w:tcW w:w="3865" w:type="dxa"/>
          </w:tcPr>
          <w:p w14:paraId="1E41BA09" w14:textId="77777777" w:rsidR="009D6C43" w:rsidRDefault="009D6C43" w:rsidP="00075BE1"/>
        </w:tc>
      </w:tr>
      <w:tr w:rsidR="009D6C43" w14:paraId="128DFB48" w14:textId="77777777" w:rsidTr="009D6C43">
        <w:tc>
          <w:tcPr>
            <w:tcW w:w="895" w:type="dxa"/>
          </w:tcPr>
          <w:p w14:paraId="6CFFF126" w14:textId="77777777" w:rsidR="009D6C43" w:rsidRDefault="009D6C43" w:rsidP="00075BE1">
            <w:pPr>
              <w:jc w:val="center"/>
            </w:pPr>
            <w:sdt>
              <w:sdtPr>
                <w:id w:val="-480308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sdt>
              <w:sdtPr>
                <w:id w:val="780991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590" w:type="dxa"/>
          </w:tcPr>
          <w:p w14:paraId="31D33412" w14:textId="2D4CD882" w:rsidR="009D6C43" w:rsidRDefault="009D6C43" w:rsidP="00075BE1">
            <w:r>
              <w:t xml:space="preserve">Are all components in stock? </w:t>
            </w:r>
          </w:p>
        </w:tc>
        <w:tc>
          <w:tcPr>
            <w:tcW w:w="3865" w:type="dxa"/>
          </w:tcPr>
          <w:p w14:paraId="0E81545C" w14:textId="77777777" w:rsidR="009D6C43" w:rsidRDefault="009D6C43" w:rsidP="00075BE1"/>
        </w:tc>
      </w:tr>
    </w:tbl>
    <w:p w14:paraId="203B1788" w14:textId="77777777" w:rsidR="009D6C43" w:rsidRPr="00600045" w:rsidRDefault="009D6C43" w:rsidP="00600045">
      <w:pPr>
        <w:jc w:val="center"/>
        <w:rPr>
          <w:b/>
        </w:rPr>
      </w:pPr>
    </w:p>
    <w:sectPr w:rsidR="009D6C43" w:rsidRPr="006000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0EC4535"/>
    <w:multiLevelType w:val="hybridMultilevel"/>
    <w:tmpl w:val="07B88C10"/>
    <w:lvl w:ilvl="0" w:tplc="5F70A0A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0"/>
  </w:num>
  <w:num w:numId="2">
    <w:abstractNumId w:val="12"/>
  </w:num>
  <w:num w:numId="3">
    <w:abstractNumId w:val="10"/>
  </w:num>
  <w:num w:numId="4">
    <w:abstractNumId w:val="22"/>
  </w:num>
  <w:num w:numId="5">
    <w:abstractNumId w:val="13"/>
  </w:num>
  <w:num w:numId="6">
    <w:abstractNumId w:val="17"/>
  </w:num>
  <w:num w:numId="7">
    <w:abstractNumId w:val="19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5"/>
  </w:num>
  <w:num w:numId="19">
    <w:abstractNumId w:val="16"/>
  </w:num>
  <w:num w:numId="20">
    <w:abstractNumId w:val="21"/>
  </w:num>
  <w:num w:numId="21">
    <w:abstractNumId w:val="18"/>
  </w:num>
  <w:num w:numId="22">
    <w:abstractNumId w:val="11"/>
  </w:num>
  <w:num w:numId="23">
    <w:abstractNumId w:val="23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796"/>
    <w:rsid w:val="00176796"/>
    <w:rsid w:val="00600045"/>
    <w:rsid w:val="00645252"/>
    <w:rsid w:val="006D3D74"/>
    <w:rsid w:val="00744B4C"/>
    <w:rsid w:val="007A5AF0"/>
    <w:rsid w:val="0083569A"/>
    <w:rsid w:val="008C4875"/>
    <w:rsid w:val="009D6C43"/>
    <w:rsid w:val="00A9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97929"/>
  <w15:chartTrackingRefBased/>
  <w15:docId w15:val="{9076477F-9A51-4BFE-8B66-711F0B2F8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  <w:style w:type="table" w:styleId="TableGrid">
    <w:name w:val="Table Grid"/>
    <w:basedOn w:val="TableNormal"/>
    <w:uiPriority w:val="39"/>
    <w:rsid w:val="00176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744B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yan%20Castle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59</TotalTime>
  <Pages>8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Castle</dc:creator>
  <cp:keywords/>
  <dc:description/>
  <cp:lastModifiedBy>Ryan Castle</cp:lastModifiedBy>
  <cp:revision>1</cp:revision>
  <dcterms:created xsi:type="dcterms:W3CDTF">2018-10-15T03:59:00Z</dcterms:created>
  <dcterms:modified xsi:type="dcterms:W3CDTF">2018-10-15T04:58:00Z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